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6EA" w:rsidRDefault="00C656EA" w:rsidP="00C656EA">
      <w:pPr>
        <w:jc w:val="right"/>
      </w:pPr>
      <w:bookmarkStart w:id="0" w:name="_GoBack"/>
      <w:bookmarkEnd w:id="0"/>
      <w:r>
        <w:t xml:space="preserve">Šiaulių miesto savivaldybės </w:t>
      </w:r>
    </w:p>
    <w:p w:rsidR="00C656EA" w:rsidRDefault="00C656EA" w:rsidP="00C656EA">
      <w:pPr>
        <w:jc w:val="right"/>
      </w:pPr>
      <w:r>
        <w:t xml:space="preserve">2018‒2020 metų strateginio </w:t>
      </w:r>
    </w:p>
    <w:p w:rsidR="00C656EA" w:rsidRDefault="00C656EA" w:rsidP="00C656EA">
      <w:pPr>
        <w:jc w:val="center"/>
      </w:pPr>
      <w:r>
        <w:t xml:space="preserve">                                                                                                  veiklos plano</w:t>
      </w:r>
    </w:p>
    <w:p w:rsidR="00C656EA" w:rsidRDefault="00C656EA" w:rsidP="00C656EA">
      <w:pPr>
        <w:jc w:val="center"/>
      </w:pPr>
      <w:r>
        <w:t xml:space="preserve">                                                                                           8 priedas</w:t>
      </w:r>
    </w:p>
    <w:p w:rsidR="00C656EA" w:rsidRDefault="00C656EA" w:rsidP="00A10517">
      <w:pPr>
        <w:jc w:val="center"/>
        <w:rPr>
          <w:b/>
        </w:rPr>
      </w:pPr>
    </w:p>
    <w:p w:rsidR="00922E63" w:rsidRPr="00643BE5" w:rsidRDefault="00DC65E8" w:rsidP="00A10517">
      <w:pPr>
        <w:jc w:val="center"/>
        <w:rPr>
          <w:b/>
        </w:rPr>
      </w:pPr>
      <w:r>
        <w:rPr>
          <w:b/>
        </w:rPr>
        <w:t>Š</w:t>
      </w:r>
      <w:r w:rsidR="007A1B89" w:rsidRPr="00643BE5">
        <w:rPr>
          <w:b/>
        </w:rPr>
        <w:t>IAULIŲ MIESTO SAVIVALDYBĖS</w:t>
      </w:r>
      <w:r w:rsidR="00A10517" w:rsidRPr="00643BE5">
        <w:rPr>
          <w:b/>
        </w:rPr>
        <w:t xml:space="preserve"> </w:t>
      </w:r>
      <w:r w:rsidR="00295CC4" w:rsidRPr="00295CC4">
        <w:rPr>
          <w:b/>
        </w:rPr>
        <w:t>2018–2020</w:t>
      </w:r>
      <w:r w:rsidR="0092008F" w:rsidRPr="00643BE5">
        <w:rPr>
          <w:b/>
        </w:rPr>
        <w:t xml:space="preserve"> METŲ  VEIKLOS PLANO 201</w:t>
      </w:r>
      <w:r w:rsidR="00897F74">
        <w:rPr>
          <w:b/>
        </w:rPr>
        <w:t xml:space="preserve">8 </w:t>
      </w:r>
      <w:r w:rsidR="0092008F" w:rsidRPr="00643BE5">
        <w:rPr>
          <w:b/>
        </w:rPr>
        <w:t>METŲ</w:t>
      </w:r>
      <w:r w:rsidR="00A10517" w:rsidRPr="00643BE5">
        <w:rPr>
          <w:b/>
        </w:rPr>
        <w:t xml:space="preserve"> </w:t>
      </w:r>
      <w:r w:rsidR="0092008F" w:rsidRPr="00643BE5">
        <w:rPr>
          <w:b/>
        </w:rPr>
        <w:t xml:space="preserve">ŠVIETIMO PRIEINAMUMO IR KOKYBĖS UŽTIKRINIMO PROGRAMOS NR. 08 APRAŠYMAS </w:t>
      </w:r>
    </w:p>
    <w:p w:rsidR="00714E00" w:rsidRPr="00643BE5" w:rsidRDefault="00714E00"/>
    <w:tbl>
      <w:tblPr>
        <w:tblW w:w="0" w:type="auto"/>
        <w:tblInd w:w="69" w:type="dxa"/>
        <w:tblLayout w:type="fixed"/>
        <w:tblCellMar>
          <w:top w:w="55" w:type="dxa"/>
          <w:left w:w="55" w:type="dxa"/>
          <w:bottom w:w="55" w:type="dxa"/>
          <w:right w:w="55" w:type="dxa"/>
        </w:tblCellMar>
        <w:tblLook w:val="0000" w:firstRow="0" w:lastRow="0" w:firstColumn="0" w:lastColumn="0" w:noHBand="0" w:noVBand="0"/>
      </w:tblPr>
      <w:tblGrid>
        <w:gridCol w:w="2025"/>
        <w:gridCol w:w="371"/>
        <w:gridCol w:w="5389"/>
        <w:gridCol w:w="315"/>
        <w:gridCol w:w="495"/>
        <w:gridCol w:w="180"/>
        <w:gridCol w:w="420"/>
        <w:gridCol w:w="225"/>
        <w:gridCol w:w="489"/>
      </w:tblGrid>
      <w:tr w:rsidR="00922E63" w:rsidRPr="00643BE5" w:rsidTr="00A41A79">
        <w:tc>
          <w:tcPr>
            <w:tcW w:w="2396" w:type="dxa"/>
            <w:gridSpan w:val="2"/>
            <w:tcBorders>
              <w:top w:val="single" w:sz="1" w:space="0" w:color="000000"/>
              <w:left w:val="single" w:sz="1" w:space="0" w:color="000000"/>
              <w:bottom w:val="single" w:sz="1" w:space="0" w:color="000000"/>
            </w:tcBorders>
            <w:shd w:val="clear" w:color="auto" w:fill="auto"/>
          </w:tcPr>
          <w:p w:rsidR="00922E63" w:rsidRPr="00643BE5" w:rsidRDefault="00922E63">
            <w:pPr>
              <w:pStyle w:val="Lentelsturinys"/>
              <w:snapToGrid w:val="0"/>
              <w:rPr>
                <w:b/>
                <w:bCs/>
              </w:rPr>
            </w:pPr>
            <w:r w:rsidRPr="00643BE5">
              <w:rPr>
                <w:b/>
                <w:bCs/>
              </w:rPr>
              <w:t>Biudžetiniai metai</w:t>
            </w:r>
          </w:p>
        </w:tc>
        <w:tc>
          <w:tcPr>
            <w:tcW w:w="7513" w:type="dxa"/>
            <w:gridSpan w:val="7"/>
            <w:tcBorders>
              <w:top w:val="single" w:sz="1" w:space="0" w:color="000000"/>
              <w:left w:val="single" w:sz="1" w:space="0" w:color="000000"/>
              <w:bottom w:val="single" w:sz="1" w:space="0" w:color="000000"/>
              <w:right w:val="single" w:sz="1" w:space="0" w:color="000000"/>
            </w:tcBorders>
            <w:shd w:val="clear" w:color="auto" w:fill="auto"/>
          </w:tcPr>
          <w:p w:rsidR="00922E63" w:rsidRPr="00643BE5" w:rsidRDefault="0092008F">
            <w:pPr>
              <w:snapToGrid w:val="0"/>
              <w:spacing w:line="100" w:lineRule="atLeast"/>
              <w:jc w:val="both"/>
              <w:rPr>
                <w:rFonts w:cs="Tahoma"/>
              </w:rPr>
            </w:pPr>
            <w:r w:rsidRPr="00643BE5">
              <w:rPr>
                <w:rFonts w:cs="Tahoma"/>
              </w:rPr>
              <w:t>201</w:t>
            </w:r>
            <w:r w:rsidR="00897F74">
              <w:rPr>
                <w:rFonts w:cs="Tahoma"/>
              </w:rPr>
              <w:t>8</w:t>
            </w:r>
            <w:r w:rsidR="00922E63" w:rsidRPr="00643BE5">
              <w:rPr>
                <w:rFonts w:cs="Tahoma"/>
              </w:rPr>
              <w:t xml:space="preserve"> m.</w:t>
            </w:r>
          </w:p>
        </w:tc>
      </w:tr>
      <w:tr w:rsidR="00922E63" w:rsidRPr="00643BE5" w:rsidTr="00A41A79">
        <w:tc>
          <w:tcPr>
            <w:tcW w:w="2396" w:type="dxa"/>
            <w:gridSpan w:val="2"/>
            <w:vMerge w:val="restart"/>
            <w:tcBorders>
              <w:left w:val="single" w:sz="1" w:space="0" w:color="000000"/>
              <w:bottom w:val="single" w:sz="1" w:space="0" w:color="000000"/>
            </w:tcBorders>
            <w:shd w:val="clear" w:color="auto" w:fill="auto"/>
          </w:tcPr>
          <w:p w:rsidR="00922E63" w:rsidRPr="00643BE5" w:rsidRDefault="00922E63">
            <w:pPr>
              <w:pStyle w:val="Lentelsturinys"/>
              <w:snapToGrid w:val="0"/>
              <w:rPr>
                <w:b/>
                <w:bCs/>
              </w:rPr>
            </w:pPr>
            <w:r w:rsidRPr="00643BE5">
              <w:rPr>
                <w:b/>
                <w:bCs/>
              </w:rPr>
              <w:t>Asignavimų valdytojas</w:t>
            </w:r>
          </w:p>
        </w:tc>
        <w:tc>
          <w:tcPr>
            <w:tcW w:w="5389" w:type="dxa"/>
            <w:tcBorders>
              <w:left w:val="single" w:sz="1" w:space="0" w:color="000000"/>
              <w:bottom w:val="single" w:sz="1" w:space="0" w:color="000000"/>
            </w:tcBorders>
            <w:shd w:val="clear" w:color="auto" w:fill="auto"/>
          </w:tcPr>
          <w:p w:rsidR="00922E63" w:rsidRPr="00643BE5" w:rsidRDefault="00922E63">
            <w:pPr>
              <w:snapToGrid w:val="0"/>
              <w:rPr>
                <w:rFonts w:eastAsia="Times New Roman" w:cs="Tahoma"/>
                <w:color w:val="000000"/>
              </w:rPr>
            </w:pPr>
            <w:r w:rsidRPr="00643BE5">
              <w:rPr>
                <w:rFonts w:eastAsia="Times New Roman" w:cs="Tahoma"/>
                <w:color w:val="000000"/>
              </w:rPr>
              <w:t>Savivaldybės administracijos direktorius</w:t>
            </w:r>
          </w:p>
        </w:tc>
        <w:tc>
          <w:tcPr>
            <w:tcW w:w="810" w:type="dxa"/>
            <w:gridSpan w:val="2"/>
            <w:tcBorders>
              <w:left w:val="single" w:sz="1" w:space="0" w:color="000000"/>
              <w:bottom w:val="single" w:sz="1" w:space="0" w:color="000000"/>
            </w:tcBorders>
            <w:shd w:val="clear" w:color="auto" w:fill="auto"/>
          </w:tcPr>
          <w:p w:rsidR="00922E63" w:rsidRPr="00643BE5" w:rsidRDefault="00922E63">
            <w:pPr>
              <w:pStyle w:val="Lentelsturinys"/>
              <w:snapToGrid w:val="0"/>
              <w:rPr>
                <w:b/>
                <w:bCs/>
              </w:rPr>
            </w:pPr>
            <w:r w:rsidRPr="00643BE5">
              <w:rPr>
                <w:b/>
                <w:bCs/>
              </w:rPr>
              <w:t>Kodas</w:t>
            </w:r>
          </w:p>
        </w:tc>
        <w:tc>
          <w:tcPr>
            <w:tcW w:w="1314" w:type="dxa"/>
            <w:gridSpan w:val="4"/>
            <w:tcBorders>
              <w:left w:val="single" w:sz="1" w:space="0" w:color="000000"/>
              <w:bottom w:val="single" w:sz="1" w:space="0" w:color="000000"/>
              <w:right w:val="single" w:sz="1" w:space="0" w:color="000000"/>
            </w:tcBorders>
            <w:shd w:val="clear" w:color="auto" w:fill="auto"/>
          </w:tcPr>
          <w:p w:rsidR="00922E63" w:rsidRPr="00643BE5" w:rsidRDefault="00922E63">
            <w:pPr>
              <w:snapToGrid w:val="0"/>
              <w:rPr>
                <w:rFonts w:eastAsia="Times New Roman" w:cs="Tahoma"/>
                <w:color w:val="000000"/>
              </w:rPr>
            </w:pPr>
            <w:r w:rsidRPr="00643BE5">
              <w:rPr>
                <w:rFonts w:eastAsia="Times New Roman" w:cs="Tahoma"/>
                <w:color w:val="000000"/>
              </w:rPr>
              <w:t>188771865</w:t>
            </w:r>
          </w:p>
        </w:tc>
      </w:tr>
      <w:tr w:rsidR="00922E63" w:rsidRPr="00643BE5" w:rsidTr="00A41A79">
        <w:tc>
          <w:tcPr>
            <w:tcW w:w="2396" w:type="dxa"/>
            <w:gridSpan w:val="2"/>
            <w:vMerge/>
            <w:tcBorders>
              <w:left w:val="single" w:sz="1" w:space="0" w:color="000000"/>
              <w:bottom w:val="single" w:sz="1" w:space="0" w:color="000000"/>
            </w:tcBorders>
            <w:shd w:val="clear" w:color="auto" w:fill="auto"/>
          </w:tcPr>
          <w:p w:rsidR="00922E63" w:rsidRPr="00643BE5" w:rsidRDefault="00922E63">
            <w:pPr>
              <w:pStyle w:val="Lentelsturinys"/>
              <w:snapToGrid w:val="0"/>
              <w:rPr>
                <w:b/>
                <w:bCs/>
              </w:rPr>
            </w:pPr>
          </w:p>
        </w:tc>
        <w:tc>
          <w:tcPr>
            <w:tcW w:w="5389" w:type="dxa"/>
            <w:tcBorders>
              <w:left w:val="single" w:sz="1" w:space="0" w:color="000000"/>
              <w:bottom w:val="single" w:sz="1" w:space="0" w:color="000000"/>
            </w:tcBorders>
            <w:shd w:val="clear" w:color="auto" w:fill="auto"/>
          </w:tcPr>
          <w:p w:rsidR="00922E63" w:rsidRPr="00643BE5" w:rsidRDefault="00922E63">
            <w:pPr>
              <w:snapToGrid w:val="0"/>
              <w:jc w:val="both"/>
              <w:rPr>
                <w:color w:val="000000"/>
              </w:rPr>
            </w:pPr>
            <w:r w:rsidRPr="00643BE5">
              <w:rPr>
                <w:color w:val="000000"/>
              </w:rPr>
              <w:t>Švietimo įstaigų direktoriai</w:t>
            </w:r>
          </w:p>
        </w:tc>
        <w:tc>
          <w:tcPr>
            <w:tcW w:w="810" w:type="dxa"/>
            <w:gridSpan w:val="2"/>
            <w:tcBorders>
              <w:left w:val="single" w:sz="1" w:space="0" w:color="000000"/>
              <w:bottom w:val="single" w:sz="1" w:space="0" w:color="000000"/>
            </w:tcBorders>
            <w:shd w:val="clear" w:color="auto" w:fill="auto"/>
          </w:tcPr>
          <w:p w:rsidR="00922E63" w:rsidRPr="00643BE5" w:rsidRDefault="00922E63">
            <w:pPr>
              <w:pStyle w:val="Lentelsturinys"/>
              <w:snapToGrid w:val="0"/>
              <w:rPr>
                <w:b/>
                <w:bCs/>
              </w:rPr>
            </w:pPr>
            <w:r w:rsidRPr="00643BE5">
              <w:rPr>
                <w:b/>
                <w:bCs/>
              </w:rPr>
              <w:t>Kodas</w:t>
            </w:r>
          </w:p>
        </w:tc>
        <w:tc>
          <w:tcPr>
            <w:tcW w:w="1314" w:type="dxa"/>
            <w:gridSpan w:val="4"/>
            <w:tcBorders>
              <w:left w:val="single" w:sz="1" w:space="0" w:color="000000"/>
              <w:bottom w:val="single" w:sz="1" w:space="0" w:color="000000"/>
              <w:right w:val="single" w:sz="1" w:space="0" w:color="000000"/>
            </w:tcBorders>
            <w:shd w:val="clear" w:color="auto" w:fill="auto"/>
          </w:tcPr>
          <w:p w:rsidR="00922E63" w:rsidRPr="00643BE5" w:rsidRDefault="00922E63">
            <w:pPr>
              <w:snapToGrid w:val="0"/>
              <w:rPr>
                <w:rFonts w:eastAsia="Times New Roman" w:cs="Tahoma"/>
                <w:color w:val="000000"/>
              </w:rPr>
            </w:pPr>
            <w:r w:rsidRPr="00643BE5">
              <w:rPr>
                <w:rFonts w:eastAsia="Times New Roman" w:cs="Tahoma"/>
                <w:color w:val="000000"/>
              </w:rPr>
              <w:t>1 priedas</w:t>
            </w:r>
            <w:r w:rsidR="006B408F" w:rsidRPr="00643BE5">
              <w:rPr>
                <w:rFonts w:eastAsia="Times New Roman" w:cs="Tahoma"/>
                <w:color w:val="000000"/>
              </w:rPr>
              <w:t xml:space="preserve"> (Švietimo įstaigų sąrašas)</w:t>
            </w:r>
          </w:p>
        </w:tc>
      </w:tr>
      <w:tr w:rsidR="00922E63" w:rsidRPr="00643BE5" w:rsidTr="00111C98">
        <w:trPr>
          <w:trHeight w:val="561"/>
        </w:trPr>
        <w:tc>
          <w:tcPr>
            <w:tcW w:w="2396" w:type="dxa"/>
            <w:gridSpan w:val="2"/>
            <w:tcBorders>
              <w:left w:val="single" w:sz="1" w:space="0" w:color="000000"/>
              <w:bottom w:val="single" w:sz="1" w:space="0" w:color="000000"/>
            </w:tcBorders>
            <w:shd w:val="clear" w:color="auto" w:fill="auto"/>
          </w:tcPr>
          <w:p w:rsidR="00922E63" w:rsidRPr="00643BE5" w:rsidRDefault="000D7DDE">
            <w:pPr>
              <w:pStyle w:val="Lentelsturinys"/>
              <w:snapToGrid w:val="0"/>
              <w:rPr>
                <w:b/>
                <w:bCs/>
              </w:rPr>
            </w:pPr>
            <w:r w:rsidRPr="00643BE5">
              <w:rPr>
                <w:b/>
                <w:bCs/>
              </w:rPr>
              <w:t>Programos pavadinimas</w:t>
            </w:r>
          </w:p>
        </w:tc>
        <w:tc>
          <w:tcPr>
            <w:tcW w:w="5389" w:type="dxa"/>
            <w:tcBorders>
              <w:left w:val="single" w:sz="1" w:space="0" w:color="000000"/>
              <w:bottom w:val="single" w:sz="1" w:space="0" w:color="000000"/>
            </w:tcBorders>
            <w:shd w:val="clear" w:color="auto" w:fill="auto"/>
          </w:tcPr>
          <w:p w:rsidR="00922E63" w:rsidRPr="00643BE5" w:rsidRDefault="00922E63" w:rsidP="00111C98">
            <w:pPr>
              <w:snapToGrid w:val="0"/>
              <w:rPr>
                <w:bCs/>
                <w:color w:val="000000"/>
              </w:rPr>
            </w:pPr>
            <w:r w:rsidRPr="00643BE5">
              <w:rPr>
                <w:bCs/>
                <w:color w:val="000000"/>
              </w:rPr>
              <w:t xml:space="preserve">Švietimo prieinamumo ir kokybės užtikrinimo </w:t>
            </w:r>
          </w:p>
          <w:p w:rsidR="00922E63" w:rsidRPr="00643BE5" w:rsidRDefault="00D61C06" w:rsidP="00111C98">
            <w:pPr>
              <w:snapToGrid w:val="0"/>
              <w:jc w:val="both"/>
              <w:rPr>
                <w:rFonts w:cs="Tahoma"/>
                <w:bCs/>
                <w:color w:val="000000"/>
              </w:rPr>
            </w:pPr>
            <w:r w:rsidRPr="00643BE5">
              <w:rPr>
                <w:rFonts w:cs="Tahoma"/>
                <w:bCs/>
                <w:color w:val="000000"/>
              </w:rPr>
              <w:t>programa</w:t>
            </w:r>
          </w:p>
        </w:tc>
        <w:tc>
          <w:tcPr>
            <w:tcW w:w="810" w:type="dxa"/>
            <w:gridSpan w:val="2"/>
            <w:tcBorders>
              <w:left w:val="single" w:sz="1" w:space="0" w:color="000000"/>
              <w:bottom w:val="single" w:sz="1" w:space="0" w:color="000000"/>
            </w:tcBorders>
            <w:shd w:val="clear" w:color="auto" w:fill="auto"/>
          </w:tcPr>
          <w:p w:rsidR="00922E63" w:rsidRPr="00643BE5" w:rsidRDefault="00922E63">
            <w:pPr>
              <w:pStyle w:val="Lentelsturinys"/>
              <w:snapToGrid w:val="0"/>
              <w:rPr>
                <w:b/>
                <w:bCs/>
              </w:rPr>
            </w:pPr>
            <w:r w:rsidRPr="00643BE5">
              <w:rPr>
                <w:b/>
                <w:bCs/>
              </w:rPr>
              <w:t xml:space="preserve">Kodas </w:t>
            </w:r>
          </w:p>
        </w:tc>
        <w:tc>
          <w:tcPr>
            <w:tcW w:w="1314" w:type="dxa"/>
            <w:gridSpan w:val="4"/>
            <w:tcBorders>
              <w:left w:val="single" w:sz="1" w:space="0" w:color="000000"/>
              <w:bottom w:val="single" w:sz="1" w:space="0" w:color="000000"/>
              <w:right w:val="single" w:sz="1" w:space="0" w:color="000000"/>
            </w:tcBorders>
            <w:shd w:val="clear" w:color="auto" w:fill="auto"/>
          </w:tcPr>
          <w:p w:rsidR="00922E63" w:rsidRPr="00643BE5" w:rsidRDefault="00922E63">
            <w:pPr>
              <w:snapToGrid w:val="0"/>
              <w:spacing w:line="100" w:lineRule="atLeast"/>
              <w:jc w:val="center"/>
              <w:rPr>
                <w:rFonts w:cs="Tahoma"/>
              </w:rPr>
            </w:pPr>
            <w:r w:rsidRPr="00643BE5">
              <w:rPr>
                <w:rFonts w:cs="Tahoma"/>
              </w:rPr>
              <w:t>08</w:t>
            </w:r>
          </w:p>
        </w:tc>
      </w:tr>
      <w:tr w:rsidR="00922E63" w:rsidRPr="00643BE5" w:rsidTr="00A41A79">
        <w:tc>
          <w:tcPr>
            <w:tcW w:w="2396" w:type="dxa"/>
            <w:gridSpan w:val="2"/>
            <w:tcBorders>
              <w:left w:val="single" w:sz="1" w:space="0" w:color="000000"/>
              <w:bottom w:val="single" w:sz="1" w:space="0" w:color="000000"/>
            </w:tcBorders>
            <w:shd w:val="clear" w:color="auto" w:fill="auto"/>
          </w:tcPr>
          <w:p w:rsidR="00922E63" w:rsidRPr="00643BE5" w:rsidRDefault="00922E63">
            <w:pPr>
              <w:pStyle w:val="Lentelsturinys"/>
              <w:snapToGrid w:val="0"/>
              <w:rPr>
                <w:b/>
                <w:bCs/>
              </w:rPr>
            </w:pPr>
            <w:r w:rsidRPr="00643BE5">
              <w:rPr>
                <w:b/>
                <w:bCs/>
              </w:rPr>
              <w:t>Programos parengimo (tęsimo) argumentai</w:t>
            </w:r>
            <w:r w:rsidR="000B0EE0" w:rsidRPr="00643BE5">
              <w:rPr>
                <w:b/>
                <w:bCs/>
              </w:rPr>
              <w:t xml:space="preserve"> </w:t>
            </w:r>
          </w:p>
        </w:tc>
        <w:tc>
          <w:tcPr>
            <w:tcW w:w="7513" w:type="dxa"/>
            <w:gridSpan w:val="7"/>
            <w:tcBorders>
              <w:left w:val="single" w:sz="1" w:space="0" w:color="000000"/>
              <w:bottom w:val="single" w:sz="1" w:space="0" w:color="000000"/>
              <w:right w:val="single" w:sz="1" w:space="0" w:color="000000"/>
            </w:tcBorders>
            <w:shd w:val="clear" w:color="auto" w:fill="auto"/>
          </w:tcPr>
          <w:p w:rsidR="0092008F" w:rsidRPr="00643BE5" w:rsidRDefault="0092008F" w:rsidP="0092008F">
            <w:pPr>
              <w:pStyle w:val="HTMLiankstoformatuotas"/>
              <w:snapToGrid w:val="0"/>
              <w:jc w:val="both"/>
              <w:rPr>
                <w:rFonts w:ascii="Times New Roman" w:hAnsi="Times New Roman" w:cs="Times New Roman"/>
                <w:sz w:val="24"/>
                <w:szCs w:val="24"/>
              </w:rPr>
            </w:pPr>
            <w:r w:rsidRPr="00643BE5">
              <w:rPr>
                <w:rFonts w:ascii="Times New Roman" w:hAnsi="Times New Roman" w:cs="Times New Roman"/>
                <w:sz w:val="24"/>
                <w:szCs w:val="24"/>
              </w:rPr>
              <w:t>Lietuvos Respublikos vietos savivaldos ir švietimo įstatymų nuostatos reglamentuoja Savivaldybės švietimo veiklos organizavimą ir administravimą. Lietuvos Respublikos švietimo įstatyme nurodoma, kad savivaldybės, įgyvendindamos Valstybinę švietimo strategiją,  nustato ilgalaikius švietimo plėtros tikslus ir priemones jiems pasiekti. Vadovaujantis šia nuostata parengta programa užtikrina kryptingą Valstybės bei Savivaldybės švietimo politikos įgyvendinimą.</w:t>
            </w:r>
          </w:p>
          <w:p w:rsidR="00922E63" w:rsidRPr="00643BE5" w:rsidRDefault="0092008F" w:rsidP="00174D45">
            <w:pPr>
              <w:pStyle w:val="Pagrindinistekstas310"/>
              <w:snapToGrid w:val="0"/>
              <w:rPr>
                <w:bCs/>
                <w:color w:val="000000"/>
                <w:sz w:val="24"/>
                <w:szCs w:val="24"/>
              </w:rPr>
            </w:pPr>
            <w:r w:rsidRPr="00643BE5">
              <w:rPr>
                <w:sz w:val="24"/>
                <w:szCs w:val="24"/>
              </w:rPr>
              <w:t xml:space="preserve">Lietuvos Respublikos vietos savivaldos įstatymu reglamentuojamos savivaldybės savarankiškosios funkcijos: savivaldybės teritorijoje gyvenančių vaikų iki 16 m. mokymosi pagal privalomojo švietimo programas užtikrinimas,  švietimo pagalbos teikimo mokiniui, mokytojui, šeimai, mokyklai, vaiko minimaliosios priežiūros priemonių vykdymo organizavimas ir koordinavimas, bendrojo ugdymo mokyklų mokinių, gyvenančių kaimo gyvenamosiose vietovėse, neatlygintino pavėžėjimo į mokyklas ir į namus organizavimas; ikimokyklinio ugdymo, vaikų ir suaugusiųjų neformaliojo švietimo organizavimas, vaikų ir jaunimo užimtumo organizavimas; maitinimo paslaugų organizavimas teisės aktų nustatyta tvarka švietimo įstaigose, įgyvendinančiose mokymą pagal ikimokyklinio, priešmokyklinio ir bendrojo ugdymo programas. Valstybės perduotos savivaldybėms funkcijos yra  priešmokyklinio, bendrojo  ugdymo, mokyklų (klasių), vykdančių bendrojo </w:t>
            </w:r>
            <w:r w:rsidR="00132ED2">
              <w:rPr>
                <w:sz w:val="24"/>
                <w:szCs w:val="24"/>
              </w:rPr>
              <w:t>ugdy</w:t>
            </w:r>
            <w:r w:rsidRPr="00643BE5">
              <w:rPr>
                <w:sz w:val="24"/>
                <w:szCs w:val="24"/>
              </w:rPr>
              <w:t xml:space="preserve">mo programas ir skirtų šalies mokiniams, turintiems išskirtinių gabumų ar specialiųjų poreikių, išlaikymas. </w:t>
            </w:r>
          </w:p>
        </w:tc>
      </w:tr>
      <w:tr w:rsidR="00922E63" w:rsidRPr="00643BE5" w:rsidTr="00A41A79">
        <w:tc>
          <w:tcPr>
            <w:tcW w:w="2396" w:type="dxa"/>
            <w:gridSpan w:val="2"/>
            <w:tcBorders>
              <w:left w:val="single" w:sz="1" w:space="0" w:color="000000"/>
              <w:bottom w:val="single" w:sz="1" w:space="0" w:color="000000"/>
            </w:tcBorders>
            <w:shd w:val="clear" w:color="auto" w:fill="auto"/>
          </w:tcPr>
          <w:p w:rsidR="00922E63" w:rsidRPr="00643BE5" w:rsidRDefault="00922E63" w:rsidP="00111C98">
            <w:pPr>
              <w:pStyle w:val="Lentelsturinys"/>
              <w:snapToGrid w:val="0"/>
              <w:rPr>
                <w:b/>
                <w:bCs/>
              </w:rPr>
            </w:pPr>
            <w:r w:rsidRPr="00643BE5">
              <w:rPr>
                <w:b/>
                <w:bCs/>
              </w:rPr>
              <w:t>Ilgalaikis prioritetas (pagal ŠSPP)</w:t>
            </w:r>
          </w:p>
        </w:tc>
        <w:tc>
          <w:tcPr>
            <w:tcW w:w="5389" w:type="dxa"/>
            <w:tcBorders>
              <w:left w:val="single" w:sz="1" w:space="0" w:color="000000"/>
              <w:bottom w:val="single" w:sz="1" w:space="0" w:color="000000"/>
            </w:tcBorders>
            <w:shd w:val="clear" w:color="auto" w:fill="auto"/>
          </w:tcPr>
          <w:p w:rsidR="00922E63" w:rsidRPr="00643BE5" w:rsidRDefault="0092008F" w:rsidP="00111C98">
            <w:pPr>
              <w:pStyle w:val="WW-Antrat1211"/>
              <w:snapToGrid w:val="0"/>
              <w:spacing w:before="0" w:after="0"/>
              <w:ind w:right="-108"/>
              <w:rPr>
                <w:rFonts w:eastAsia="Times New Roman" w:cs="Times New Roman"/>
                <w:i w:val="0"/>
                <w:iCs w:val="0"/>
                <w:color w:val="000000"/>
                <w:sz w:val="24"/>
              </w:rPr>
            </w:pPr>
            <w:r w:rsidRPr="00643BE5">
              <w:t xml:space="preserve"> </w:t>
            </w:r>
            <w:r w:rsidRPr="00643BE5">
              <w:rPr>
                <w:rFonts w:eastAsia="Times New Roman" w:cs="Times New Roman"/>
                <w:i w:val="0"/>
                <w:iCs w:val="0"/>
                <w:color w:val="000000"/>
                <w:sz w:val="24"/>
              </w:rPr>
              <w:t>Atviras – aktyvi, kūrybinga ir atsakinga bendruomenė</w:t>
            </w:r>
          </w:p>
        </w:tc>
        <w:tc>
          <w:tcPr>
            <w:tcW w:w="810" w:type="dxa"/>
            <w:gridSpan w:val="2"/>
            <w:tcBorders>
              <w:left w:val="single" w:sz="1" w:space="0" w:color="000000"/>
              <w:bottom w:val="single" w:sz="1" w:space="0" w:color="000000"/>
            </w:tcBorders>
            <w:shd w:val="clear" w:color="auto" w:fill="auto"/>
          </w:tcPr>
          <w:p w:rsidR="00922E63" w:rsidRPr="00643BE5" w:rsidRDefault="00922E63" w:rsidP="00111C98">
            <w:pPr>
              <w:pStyle w:val="Lentelsturinys"/>
              <w:snapToGrid w:val="0"/>
              <w:rPr>
                <w:b/>
                <w:bCs/>
              </w:rPr>
            </w:pPr>
            <w:r w:rsidRPr="00643BE5">
              <w:rPr>
                <w:b/>
                <w:bCs/>
              </w:rPr>
              <w:t xml:space="preserve">Kodas </w:t>
            </w:r>
          </w:p>
        </w:tc>
        <w:tc>
          <w:tcPr>
            <w:tcW w:w="1314" w:type="dxa"/>
            <w:gridSpan w:val="4"/>
            <w:tcBorders>
              <w:left w:val="single" w:sz="1" w:space="0" w:color="000000"/>
              <w:bottom w:val="single" w:sz="1" w:space="0" w:color="000000"/>
              <w:right w:val="single" w:sz="1" w:space="0" w:color="000000"/>
            </w:tcBorders>
            <w:shd w:val="clear" w:color="auto" w:fill="auto"/>
          </w:tcPr>
          <w:p w:rsidR="00922E63" w:rsidRPr="00643BE5" w:rsidRDefault="00922E63" w:rsidP="00111C98">
            <w:pPr>
              <w:pStyle w:val="Lentelsturinys"/>
              <w:snapToGrid w:val="0"/>
              <w:jc w:val="center"/>
            </w:pPr>
            <w:r w:rsidRPr="00643BE5">
              <w:t>1</w:t>
            </w:r>
          </w:p>
        </w:tc>
      </w:tr>
      <w:tr w:rsidR="00922E63" w:rsidRPr="00643BE5" w:rsidTr="00A41A79">
        <w:tc>
          <w:tcPr>
            <w:tcW w:w="2396" w:type="dxa"/>
            <w:gridSpan w:val="2"/>
            <w:tcBorders>
              <w:left w:val="single" w:sz="1" w:space="0" w:color="000000"/>
              <w:bottom w:val="single" w:sz="1" w:space="0" w:color="000000"/>
            </w:tcBorders>
            <w:shd w:val="clear" w:color="auto" w:fill="auto"/>
          </w:tcPr>
          <w:p w:rsidR="00922E63" w:rsidRPr="00643BE5" w:rsidRDefault="00922E63" w:rsidP="00111C98">
            <w:pPr>
              <w:pStyle w:val="Lentelsturinys"/>
              <w:snapToGrid w:val="0"/>
              <w:rPr>
                <w:b/>
                <w:bCs/>
              </w:rPr>
            </w:pPr>
            <w:r w:rsidRPr="00643BE5">
              <w:rPr>
                <w:b/>
                <w:bCs/>
              </w:rPr>
              <w:t>Šia programa įgyvendinamas savivaldybės strateginis tikslas</w:t>
            </w:r>
          </w:p>
        </w:tc>
        <w:tc>
          <w:tcPr>
            <w:tcW w:w="5389" w:type="dxa"/>
            <w:tcBorders>
              <w:left w:val="single" w:sz="1" w:space="0" w:color="000000"/>
              <w:bottom w:val="single" w:sz="1" w:space="0" w:color="000000"/>
            </w:tcBorders>
            <w:shd w:val="clear" w:color="auto" w:fill="auto"/>
          </w:tcPr>
          <w:p w:rsidR="00E23CF6" w:rsidRPr="00643BE5" w:rsidRDefault="00E23CF6" w:rsidP="00E23CF6">
            <w:r w:rsidRPr="00643BE5">
              <w:t>Užtikrinti visuomenės poreikius tenkinančių švietimo, kultūros, sporto, sveikatos ir socialinių paslaugų kokybę ir įvairovę</w:t>
            </w:r>
          </w:p>
          <w:p w:rsidR="00922E63" w:rsidRPr="00643BE5" w:rsidRDefault="00922E63" w:rsidP="00FB7A11">
            <w:pPr>
              <w:pStyle w:val="Antrat1"/>
              <w:snapToGrid w:val="0"/>
              <w:ind w:right="5"/>
              <w:jc w:val="both"/>
              <w:rPr>
                <w:rFonts w:ascii="Times New Roman" w:hAnsi="Times New Roman"/>
                <w:b w:val="0"/>
                <w:sz w:val="24"/>
                <w:szCs w:val="24"/>
                <w:shd w:val="clear" w:color="auto" w:fill="FFFFFF"/>
              </w:rPr>
            </w:pPr>
          </w:p>
        </w:tc>
        <w:tc>
          <w:tcPr>
            <w:tcW w:w="810" w:type="dxa"/>
            <w:gridSpan w:val="2"/>
            <w:tcBorders>
              <w:left w:val="single" w:sz="1" w:space="0" w:color="000000"/>
              <w:bottom w:val="single" w:sz="1" w:space="0" w:color="000000"/>
            </w:tcBorders>
            <w:shd w:val="clear" w:color="auto" w:fill="auto"/>
          </w:tcPr>
          <w:p w:rsidR="00922E63" w:rsidRPr="00643BE5" w:rsidRDefault="00922E63" w:rsidP="00111C98">
            <w:pPr>
              <w:pStyle w:val="Lentelsturinys"/>
              <w:snapToGrid w:val="0"/>
              <w:rPr>
                <w:b/>
                <w:bCs/>
              </w:rPr>
            </w:pPr>
            <w:r w:rsidRPr="00643BE5">
              <w:rPr>
                <w:b/>
                <w:bCs/>
              </w:rPr>
              <w:t xml:space="preserve">Kodas </w:t>
            </w:r>
          </w:p>
        </w:tc>
        <w:tc>
          <w:tcPr>
            <w:tcW w:w="1314" w:type="dxa"/>
            <w:gridSpan w:val="4"/>
            <w:tcBorders>
              <w:left w:val="single" w:sz="1" w:space="0" w:color="000000"/>
              <w:bottom w:val="single" w:sz="1" w:space="0" w:color="000000"/>
              <w:right w:val="single" w:sz="1" w:space="0" w:color="000000"/>
            </w:tcBorders>
            <w:shd w:val="clear" w:color="auto" w:fill="auto"/>
          </w:tcPr>
          <w:p w:rsidR="00922E63" w:rsidRPr="00643BE5" w:rsidRDefault="00A50506" w:rsidP="00111C98">
            <w:pPr>
              <w:pStyle w:val="Lentelsturinys"/>
              <w:snapToGrid w:val="0"/>
              <w:jc w:val="center"/>
            </w:pPr>
            <w:r w:rsidRPr="00643BE5">
              <w:t>01</w:t>
            </w:r>
          </w:p>
        </w:tc>
      </w:tr>
      <w:tr w:rsidR="00922E63" w:rsidRPr="00643BE5" w:rsidTr="0057227E">
        <w:tc>
          <w:tcPr>
            <w:tcW w:w="2396" w:type="dxa"/>
            <w:gridSpan w:val="2"/>
            <w:tcBorders>
              <w:left w:val="single" w:sz="1" w:space="0" w:color="000000"/>
              <w:bottom w:val="single" w:sz="4" w:space="0" w:color="auto"/>
            </w:tcBorders>
            <w:shd w:val="clear" w:color="auto" w:fill="auto"/>
          </w:tcPr>
          <w:p w:rsidR="00922E63" w:rsidRPr="00643BE5" w:rsidRDefault="00922E63" w:rsidP="00111C98">
            <w:pPr>
              <w:pStyle w:val="Lentelsturinys"/>
              <w:snapToGrid w:val="0"/>
              <w:rPr>
                <w:b/>
                <w:bCs/>
              </w:rPr>
            </w:pPr>
            <w:r w:rsidRPr="00643BE5">
              <w:rPr>
                <w:b/>
                <w:bCs/>
              </w:rPr>
              <w:t>Programos tikslas</w:t>
            </w:r>
          </w:p>
        </w:tc>
        <w:tc>
          <w:tcPr>
            <w:tcW w:w="5389" w:type="dxa"/>
            <w:tcBorders>
              <w:left w:val="single" w:sz="1" w:space="0" w:color="000000"/>
              <w:bottom w:val="single" w:sz="4" w:space="0" w:color="auto"/>
            </w:tcBorders>
            <w:shd w:val="clear" w:color="auto" w:fill="auto"/>
          </w:tcPr>
          <w:p w:rsidR="00922E63" w:rsidRPr="006D52A6" w:rsidRDefault="007B06B7" w:rsidP="00111C98">
            <w:pPr>
              <w:tabs>
                <w:tab w:val="left" w:pos="113"/>
              </w:tabs>
              <w:snapToGrid w:val="0"/>
              <w:ind w:left="113" w:right="113"/>
              <w:jc w:val="both"/>
              <w:rPr>
                <w:rFonts w:eastAsia="Times New Roman"/>
                <w:bCs/>
                <w:color w:val="000000"/>
              </w:rPr>
            </w:pPr>
            <w:r w:rsidRPr="007B06B7">
              <w:rPr>
                <w:rFonts w:eastAsia="Times New Roman"/>
                <w:bCs/>
                <w:color w:val="000000"/>
              </w:rPr>
              <w:t>Gerinti švietimo prieinamumą ir tobulinti valdymą</w:t>
            </w:r>
          </w:p>
        </w:tc>
        <w:tc>
          <w:tcPr>
            <w:tcW w:w="810" w:type="dxa"/>
            <w:gridSpan w:val="2"/>
            <w:tcBorders>
              <w:left w:val="single" w:sz="1" w:space="0" w:color="000000"/>
              <w:bottom w:val="single" w:sz="4" w:space="0" w:color="auto"/>
            </w:tcBorders>
            <w:shd w:val="clear" w:color="auto" w:fill="auto"/>
          </w:tcPr>
          <w:p w:rsidR="00922E63" w:rsidRPr="00643BE5" w:rsidRDefault="00922E63" w:rsidP="00111C98">
            <w:pPr>
              <w:pStyle w:val="Lentelsturinys"/>
              <w:snapToGrid w:val="0"/>
              <w:rPr>
                <w:b/>
                <w:bCs/>
              </w:rPr>
            </w:pPr>
            <w:r w:rsidRPr="00643BE5">
              <w:rPr>
                <w:b/>
                <w:bCs/>
              </w:rPr>
              <w:t xml:space="preserve">Kodas </w:t>
            </w:r>
          </w:p>
        </w:tc>
        <w:tc>
          <w:tcPr>
            <w:tcW w:w="1314" w:type="dxa"/>
            <w:gridSpan w:val="4"/>
            <w:tcBorders>
              <w:left w:val="single" w:sz="1" w:space="0" w:color="000000"/>
              <w:bottom w:val="single" w:sz="4" w:space="0" w:color="auto"/>
              <w:right w:val="single" w:sz="1" w:space="0" w:color="000000"/>
            </w:tcBorders>
            <w:shd w:val="clear" w:color="auto" w:fill="auto"/>
          </w:tcPr>
          <w:p w:rsidR="00922E63" w:rsidRPr="00643BE5" w:rsidRDefault="00922E63" w:rsidP="00111C98">
            <w:pPr>
              <w:pStyle w:val="Lentelsturinys"/>
              <w:snapToGrid w:val="0"/>
              <w:jc w:val="center"/>
            </w:pPr>
            <w:r w:rsidRPr="00643BE5">
              <w:t>01</w:t>
            </w:r>
          </w:p>
        </w:tc>
      </w:tr>
      <w:tr w:rsidR="00922E63" w:rsidRPr="00643BE5" w:rsidTr="0057227E">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643BE5" w:rsidRDefault="00922E63">
            <w:pPr>
              <w:pStyle w:val="Lentelsturinys"/>
              <w:snapToGrid w:val="0"/>
              <w:rPr>
                <w:b/>
                <w:bCs/>
              </w:rPr>
            </w:pPr>
            <w:r w:rsidRPr="00643BE5">
              <w:rPr>
                <w:b/>
                <w:bCs/>
              </w:rPr>
              <w:t>Tikslo įgyvendinimo aprašymas.</w:t>
            </w:r>
          </w:p>
          <w:p w:rsidR="00517EAE" w:rsidRPr="00643BE5" w:rsidRDefault="00517EAE" w:rsidP="002D7F15">
            <w:pPr>
              <w:jc w:val="both"/>
              <w:rPr>
                <w:bCs/>
                <w:color w:val="000000"/>
              </w:rPr>
            </w:pPr>
            <w:r w:rsidRPr="00643BE5">
              <w:rPr>
                <w:bCs/>
                <w:color w:val="000000"/>
              </w:rPr>
              <w:lastRenderedPageBreak/>
              <w:t xml:space="preserve">             Siekiant </w:t>
            </w:r>
            <w:r w:rsidR="00897F74">
              <w:rPr>
                <w:bCs/>
                <w:color w:val="000000"/>
              </w:rPr>
              <w:t>Šiaulių</w:t>
            </w:r>
            <w:r w:rsidR="00132ED2">
              <w:rPr>
                <w:bCs/>
                <w:color w:val="000000"/>
              </w:rPr>
              <w:t xml:space="preserve"> miesto</w:t>
            </w:r>
            <w:r w:rsidR="00897F74">
              <w:rPr>
                <w:bCs/>
                <w:color w:val="000000"/>
              </w:rPr>
              <w:t xml:space="preserve"> strateginio plėtros plano (</w:t>
            </w:r>
            <w:r w:rsidRPr="00643BE5">
              <w:rPr>
                <w:bCs/>
                <w:color w:val="000000"/>
              </w:rPr>
              <w:t>ŠSPP</w:t>
            </w:r>
            <w:r w:rsidR="00897F74">
              <w:rPr>
                <w:bCs/>
                <w:color w:val="000000"/>
              </w:rPr>
              <w:t>)</w:t>
            </w:r>
            <w:r w:rsidRPr="00643BE5">
              <w:rPr>
                <w:bCs/>
                <w:color w:val="000000"/>
              </w:rPr>
              <w:t xml:space="preserve"> tikslų ir uždavinių įgyvendinimo, būtina atsižvelgti į nuolatinius mokymo ir mokymosi aplinkos pokyčius, kurie reikalauja adekvačių pokyčių valdymo ir administravimo srityse. Pokyčiams valdyti būtinos sąlygos yra: reikalingos informacijos turėjimas sprendimams priimti, glaudus švietimo, verslo ir kitų suinteresuotų institucijų bendradarbiavimas. Šio programos tikslo siekiama įgyvendinant šiuos uždavinius:</w:t>
            </w:r>
          </w:p>
          <w:p w:rsidR="00922E63" w:rsidRPr="00EF39E6" w:rsidRDefault="00D2608A" w:rsidP="00D2608A">
            <w:pPr>
              <w:rPr>
                <w:b/>
                <w:i/>
                <w:iCs/>
              </w:rPr>
            </w:pPr>
            <w:r w:rsidRPr="00643BE5">
              <w:rPr>
                <w:i/>
                <w:iCs/>
              </w:rPr>
              <w:t xml:space="preserve">            </w:t>
            </w:r>
            <w:r w:rsidR="00922E63" w:rsidRPr="00643BE5">
              <w:rPr>
                <w:i/>
                <w:iCs/>
              </w:rPr>
              <w:t xml:space="preserve">01 uždavinys. </w:t>
            </w:r>
            <w:r w:rsidR="00922E63" w:rsidRPr="00643BE5">
              <w:rPr>
                <w:i/>
                <w:color w:val="000000"/>
              </w:rPr>
              <w:t>Pristatyti švietimo veiklą, atstovauti miestui ir plėtoti vaikų ugdymo įvairovę.</w:t>
            </w:r>
            <w:r w:rsidR="00922E63" w:rsidRPr="00643BE5">
              <w:rPr>
                <w:i/>
                <w:iCs/>
              </w:rPr>
              <w:t xml:space="preserve"> </w:t>
            </w:r>
          </w:p>
          <w:p w:rsidR="00922E63" w:rsidRPr="00643BE5" w:rsidRDefault="00726DBF" w:rsidP="00D2608A">
            <w:pPr>
              <w:snapToGrid w:val="0"/>
              <w:jc w:val="both"/>
            </w:pPr>
            <w:r w:rsidRPr="00643BE5">
              <w:t xml:space="preserve">            </w:t>
            </w:r>
            <w:r w:rsidR="00922E63" w:rsidRPr="00643BE5">
              <w:t xml:space="preserve">Įgyvendinant šį uždavinį, organizuojami tradiciniai renginiai, šventės, rengiamos parodos, sporto varžybos, </w:t>
            </w:r>
            <w:r w:rsidR="00922E63" w:rsidRPr="00643BE5">
              <w:rPr>
                <w:bCs/>
                <w:color w:val="000000"/>
              </w:rPr>
              <w:t>rengiama reprezentacinė</w:t>
            </w:r>
            <w:r w:rsidR="00132ED2">
              <w:rPr>
                <w:bCs/>
                <w:color w:val="000000"/>
              </w:rPr>
              <w:t>-</w:t>
            </w:r>
            <w:r w:rsidR="00922E63" w:rsidRPr="00643BE5">
              <w:rPr>
                <w:bCs/>
                <w:color w:val="000000"/>
              </w:rPr>
              <w:t>informacinė medžiaga (leidiniai, kalendoriai, plakatai, diplomai, sveikinimai ir kt.)</w:t>
            </w:r>
            <w:r w:rsidR="00132ED2">
              <w:rPr>
                <w:bCs/>
                <w:color w:val="000000"/>
              </w:rPr>
              <w:t>.</w:t>
            </w:r>
            <w:r w:rsidR="00922E63" w:rsidRPr="00643BE5">
              <w:rPr>
                <w:bCs/>
                <w:color w:val="000000"/>
              </w:rPr>
              <w:t xml:space="preserve"> Švietimo veiklos rezultatai atsiskleidžia organizuojant įvairius renginius miesto bendruomenei, mokytojams dalyvaujant įvairiuose tobulinimosi renginiuose ir programose, rengiant informacinę medžiagą. </w:t>
            </w:r>
            <w:r w:rsidR="00922E63" w:rsidRPr="00643BE5">
              <w:t>Švietimo įstaigos turi savo tradicijas, organiz</w:t>
            </w:r>
            <w:r w:rsidR="00F82D87" w:rsidRPr="00643BE5">
              <w:t>uoja daug renginių savo įstaigų</w:t>
            </w:r>
            <w:r w:rsidR="00922E63" w:rsidRPr="00643BE5">
              <w:t xml:space="preserve"> bendruomenėms, tačiau yra </w:t>
            </w:r>
            <w:r w:rsidR="00132ED2">
              <w:t>nemažai</w:t>
            </w:r>
            <w:r w:rsidR="00922E63" w:rsidRPr="00643BE5">
              <w:t xml:space="preserve"> renginių, skirtų visiems miesto mokiniams ir mokytojams. Tai t</w:t>
            </w:r>
            <w:r w:rsidR="00C247C4" w:rsidRPr="00643BE5">
              <w:t>radiciniai renginiai: Rugsėjo 1</w:t>
            </w:r>
            <w:r w:rsidR="00C247C4" w:rsidRPr="00643BE5">
              <w:rPr>
                <w:iCs/>
                <w:color w:val="000000"/>
                <w:shd w:val="clear" w:color="auto" w:fill="FFFFFF"/>
                <w:lang w:eastAsia="lt-LT"/>
              </w:rPr>
              <w:t>–</w:t>
            </w:r>
            <w:r w:rsidR="00922E63" w:rsidRPr="00643BE5">
              <w:t>oji,</w:t>
            </w:r>
            <w:r w:rsidR="000D2C38">
              <w:t xml:space="preserve"> </w:t>
            </w:r>
            <w:r w:rsidR="000D2C38" w:rsidRPr="000D2C38">
              <w:t>paroda „Ką veiki?“</w:t>
            </w:r>
            <w:r w:rsidR="000D2C38">
              <w:t>,</w:t>
            </w:r>
            <w:r w:rsidR="00922E63" w:rsidRPr="00643BE5">
              <w:t xml:space="preserve"> Mokytojo diena, </w:t>
            </w:r>
            <w:r w:rsidR="000D2C38" w:rsidRPr="000D2C38">
              <w:t>Šiaulių dienos</w:t>
            </w:r>
            <w:r w:rsidR="000D2C38">
              <w:t xml:space="preserve">, </w:t>
            </w:r>
            <w:r w:rsidR="000D2C38" w:rsidRPr="000D2C38">
              <w:t xml:space="preserve">paramos-labdaros akcija „Laimės keksiukai“, kas </w:t>
            </w:r>
            <w:r w:rsidR="00132ED2">
              <w:t>dveji</w:t>
            </w:r>
            <w:r w:rsidR="000D2C38" w:rsidRPr="000D2C38">
              <w:t xml:space="preserve"> metai organizuojamas Lietuvos vaikų ir moksleivių televizijos konkursas „Dainų dainelė“, Lietuvos dainų ir Lietuvos moki</w:t>
            </w:r>
            <w:r w:rsidR="000D2C38">
              <w:t>n</w:t>
            </w:r>
            <w:r w:rsidR="000D2C38" w:rsidRPr="000D2C38">
              <w:t xml:space="preserve">ių dainų šventės,  </w:t>
            </w:r>
            <w:r w:rsidR="00132ED2">
              <w:rPr>
                <w:rFonts w:cs="Tahoma"/>
              </w:rPr>
              <w:t>m</w:t>
            </w:r>
            <w:r w:rsidR="00922E63" w:rsidRPr="00643BE5">
              <w:rPr>
                <w:rFonts w:cs="Tahoma"/>
              </w:rPr>
              <w:t xml:space="preserve">iesto mokinių olimpiadų nugalėtojų apdovanojimo šventė „Metų geriausieji“, </w:t>
            </w:r>
            <w:r w:rsidR="000D2C38">
              <w:rPr>
                <w:rFonts w:cs="Tahoma"/>
              </w:rPr>
              <w:t xml:space="preserve">konkursas </w:t>
            </w:r>
            <w:r w:rsidR="00922E63" w:rsidRPr="00643BE5">
              <w:rPr>
                <w:rFonts w:cs="Tahoma"/>
              </w:rPr>
              <w:t xml:space="preserve">„Aš – lyderis“, </w:t>
            </w:r>
            <w:r w:rsidR="00922E63" w:rsidRPr="00643BE5">
              <w:t xml:space="preserve">Vaikų gynimo diena, valstybinės ir kitos šventės. </w:t>
            </w:r>
          </w:p>
          <w:p w:rsidR="00922E63" w:rsidRDefault="00922E63" w:rsidP="00D2608A">
            <w:pPr>
              <w:jc w:val="both"/>
            </w:pPr>
            <w:r w:rsidRPr="00643BE5">
              <w:t xml:space="preserve">            Lietuvos mokinių neformaliojo švietimo centras kasmet vykdo Lietuvos mokinių olimpinio festivalio sporto varžybas. Jos vykdomos penkiais etapais. 201</w:t>
            </w:r>
            <w:r w:rsidR="00871CB4">
              <w:t>8</w:t>
            </w:r>
            <w:r w:rsidRPr="00643BE5">
              <w:t xml:space="preserve"> m. įvairiose  sporto šakų varžybose dalyvaus apie 3000 Šiaulių miesto mokinių. </w:t>
            </w:r>
          </w:p>
          <w:p w:rsidR="008F6565" w:rsidRDefault="008F6565" w:rsidP="00D2608A">
            <w:pPr>
              <w:pStyle w:val="Pagrindinistekstas"/>
              <w:snapToGrid w:val="0"/>
              <w:spacing w:after="0"/>
              <w:jc w:val="both"/>
            </w:pPr>
            <w:r>
              <w:t xml:space="preserve">           Šiaulių miesto savivaldybės Švietimo centras kasmet organizuoja miesto mokinių dalykines olimpiadas</w:t>
            </w:r>
            <w:r w:rsidR="00125F72">
              <w:t>, kuriose dalyvauja apie 1</w:t>
            </w:r>
            <w:r w:rsidR="00004D96">
              <w:t>4</w:t>
            </w:r>
            <w:r w:rsidR="00125F72">
              <w:t>00 mokinių. M</w:t>
            </w:r>
            <w:r>
              <w:t xml:space="preserve">iesto etapo nugalėtojai </w:t>
            </w:r>
            <w:r w:rsidR="0045608E">
              <w:t xml:space="preserve">dalyvauja </w:t>
            </w:r>
            <w:r w:rsidR="000270E8">
              <w:t>nacionalini</w:t>
            </w:r>
            <w:r w:rsidR="00125F72">
              <w:t xml:space="preserve">uose turuose. Mokinių vežiojimo į respublikines olimpiadas </w:t>
            </w:r>
            <w:r w:rsidR="00125F72" w:rsidRPr="00125F72">
              <w:t>paslaugai</w:t>
            </w:r>
            <w:r w:rsidR="00125F72">
              <w:t xml:space="preserve"> kasmet planuojamos Savivaldybės biudžeto lėšos.  </w:t>
            </w:r>
            <w:r>
              <w:t xml:space="preserve"> </w:t>
            </w:r>
            <w:r w:rsidR="00125F72">
              <w:t xml:space="preserve"> </w:t>
            </w:r>
          </w:p>
          <w:p w:rsidR="00871CB4" w:rsidRDefault="00922E63" w:rsidP="00D2608A">
            <w:pPr>
              <w:pStyle w:val="Pagrindinistekstas"/>
              <w:snapToGrid w:val="0"/>
              <w:spacing w:after="0"/>
              <w:jc w:val="both"/>
            </w:pPr>
            <w:r w:rsidRPr="00643BE5">
              <w:t xml:space="preserve">           </w:t>
            </w:r>
            <w:r w:rsidRPr="00643BE5">
              <w:rPr>
                <w:i/>
              </w:rPr>
              <w:t>02 uždavinys. Tobulinti švietimo valdymą ir įvertinti gyventojų švietimo poreikius</w:t>
            </w:r>
            <w:r w:rsidRPr="00643BE5">
              <w:t>.</w:t>
            </w:r>
          </w:p>
          <w:p w:rsidR="00922E63" w:rsidRPr="00643BE5" w:rsidRDefault="00174D45" w:rsidP="00D2608A">
            <w:pPr>
              <w:pStyle w:val="Pagrindinistekstas"/>
              <w:snapToGrid w:val="0"/>
              <w:spacing w:after="0"/>
              <w:jc w:val="both"/>
            </w:pPr>
            <w:r w:rsidRPr="00643BE5">
              <w:t xml:space="preserve"> </w:t>
            </w:r>
            <w:r w:rsidR="00D2608A" w:rsidRPr="00643BE5">
              <w:t xml:space="preserve">          </w:t>
            </w:r>
            <w:r w:rsidR="00871CB4">
              <w:t>Visose Šiaulių miesto mokyklose yra</w:t>
            </w:r>
            <w:r w:rsidR="00922E63" w:rsidRPr="00643BE5">
              <w:t xml:space="preserve"> įdiegtas elektroninis mokinio pažymėjimas. </w:t>
            </w:r>
            <w:r w:rsidR="00871CB4">
              <w:t>Pasitelkiant</w:t>
            </w:r>
            <w:r w:rsidR="00922E63" w:rsidRPr="00643BE5">
              <w:t xml:space="preserve"> elektronin</w:t>
            </w:r>
            <w:r w:rsidR="00871CB4">
              <w:t>į</w:t>
            </w:r>
            <w:r w:rsidR="00922E63" w:rsidRPr="00643BE5">
              <w:t xml:space="preserve"> mokinio </w:t>
            </w:r>
            <w:r w:rsidR="004C5C85" w:rsidRPr="00643BE5">
              <w:t>pažymėjim</w:t>
            </w:r>
            <w:r w:rsidR="00871CB4">
              <w:t>ą</w:t>
            </w:r>
            <w:r w:rsidR="00D2608A" w:rsidRPr="00643BE5">
              <w:t xml:space="preserve"> mokyklose </w:t>
            </w:r>
            <w:r w:rsidR="00871CB4">
              <w:t>sudaroma</w:t>
            </w:r>
            <w:r w:rsidR="00922E63" w:rsidRPr="00643BE5">
              <w:t xml:space="preserve"> galimybė efektyvesnei lankomumo, neformaliojo u</w:t>
            </w:r>
            <w:r w:rsidR="00F82D87" w:rsidRPr="00643BE5">
              <w:t>gdymo užsiėmimų apskaitai.  P</w:t>
            </w:r>
            <w:r w:rsidR="00922E63" w:rsidRPr="00643BE5">
              <w:t>ažymėjimą galima naudoti kaip lengvatinį transporto bilietą, bibliotekos nario pažymėjimą ir kitoms mokyklų ir mokinių veikloms fiksuoti.</w:t>
            </w:r>
            <w:r w:rsidR="007968AB" w:rsidRPr="00643BE5">
              <w:t xml:space="preserve"> </w:t>
            </w:r>
            <w:r w:rsidR="00922E63" w:rsidRPr="00643BE5">
              <w:t xml:space="preserve">Siekiant efektyviau planuoti ir naudoti neformaliajam vaikų švietimui skirtas Savivaldybės biudžeto lėšas ir sudaryti sąlygas didesniam vaikų skaičiui lankyti užsiėmimus po pamokų, </w:t>
            </w:r>
            <w:r w:rsidR="00D2608A" w:rsidRPr="00643BE5">
              <w:t xml:space="preserve">neformaliojo švietimo įstaigos naudojasi </w:t>
            </w:r>
            <w:r w:rsidR="00871CB4">
              <w:t>S</w:t>
            </w:r>
            <w:r w:rsidR="00D2608A" w:rsidRPr="00643BE5">
              <w:t>avivaldybėje įdiegta</w:t>
            </w:r>
            <w:r w:rsidR="00922E63" w:rsidRPr="00643BE5">
              <w:t xml:space="preserve"> elektron</w:t>
            </w:r>
            <w:r w:rsidR="00D2608A" w:rsidRPr="00643BE5">
              <w:t>ine</w:t>
            </w:r>
            <w:r w:rsidR="00922E63" w:rsidRPr="00643BE5">
              <w:t xml:space="preserve"> neformaliojo vaikų švietimo programų lankomumo apskaitos sistema.</w:t>
            </w:r>
            <w:r w:rsidR="00A245FF" w:rsidRPr="00643BE5">
              <w:t xml:space="preserve"> Minėtos sistemos veikimui užtikrinti  ir palaikyti</w:t>
            </w:r>
            <w:r w:rsidR="007968AB" w:rsidRPr="00643BE5">
              <w:t xml:space="preserve"> kasmet numatomos Savivaldybės lėšos.</w:t>
            </w:r>
            <w:r w:rsidR="00922E63" w:rsidRPr="00643BE5">
              <w:t xml:space="preserve">  </w:t>
            </w:r>
          </w:p>
          <w:p w:rsidR="007911E0" w:rsidRDefault="00D2608A">
            <w:pPr>
              <w:jc w:val="both"/>
              <w:rPr>
                <w:color w:val="000000"/>
              </w:rPr>
            </w:pPr>
            <w:r w:rsidRPr="00643BE5">
              <w:rPr>
                <w:color w:val="000000"/>
              </w:rPr>
              <w:t xml:space="preserve">           </w:t>
            </w:r>
            <w:r w:rsidR="00982193" w:rsidRPr="00643BE5">
              <w:rPr>
                <w:color w:val="000000"/>
              </w:rPr>
              <w:t xml:space="preserve">Lietuvos Respublikos švietimo įstatymu (16 str.) nustatyta, kad neformaliojo suaugusiųjų švietimo paskirtis – sudaryti sąlygas asmeniui mokytis visą gyvenimą, tenkinti pažinimo poreikius, tobulinti įgytą kvalifikaciją, įgyti papildomų kompetencijų. </w:t>
            </w:r>
          </w:p>
          <w:p w:rsidR="00C51B93" w:rsidRPr="00643BE5" w:rsidRDefault="007911E0">
            <w:pPr>
              <w:jc w:val="both"/>
              <w:rPr>
                <w:color w:val="000000"/>
              </w:rPr>
            </w:pPr>
            <w:r>
              <w:rPr>
                <w:color w:val="000000"/>
              </w:rPr>
              <w:t xml:space="preserve">           </w:t>
            </w:r>
            <w:r w:rsidR="00D75248" w:rsidRPr="00D75248">
              <w:rPr>
                <w:color w:val="000000"/>
              </w:rPr>
              <w:t>Šiaulių miesto savivaldybės tary</w:t>
            </w:r>
            <w:r w:rsidR="00AE1DD7">
              <w:rPr>
                <w:color w:val="000000"/>
              </w:rPr>
              <w:t>ba</w:t>
            </w:r>
            <w:r w:rsidR="00D75248" w:rsidRPr="00D75248">
              <w:rPr>
                <w:color w:val="000000"/>
              </w:rPr>
              <w:t xml:space="preserve"> 2016 m. gruodžio 29 d. sprendimu Nr. T-438 patvirtin</w:t>
            </w:r>
            <w:r w:rsidR="00AE1DD7">
              <w:rPr>
                <w:color w:val="000000"/>
              </w:rPr>
              <w:t xml:space="preserve">o </w:t>
            </w:r>
            <w:r w:rsidR="00D75248" w:rsidRPr="00D75248">
              <w:rPr>
                <w:color w:val="000000"/>
              </w:rPr>
              <w:t xml:space="preserve"> </w:t>
            </w:r>
            <w:r w:rsidR="00D75248" w:rsidRPr="00AE1DD7">
              <w:rPr>
                <w:color w:val="000000"/>
              </w:rPr>
              <w:t>Šiaulių miesto</w:t>
            </w:r>
            <w:r w:rsidR="00D75248" w:rsidRPr="00D75248">
              <w:rPr>
                <w:color w:val="000000"/>
              </w:rPr>
              <w:t xml:space="preserve"> savivaldybės neformaliojo suaugusiųjų švietimo ir tęstinio mokymosi programų, finansuojamų savivaldybės biudžeto lėšomis, finansavimo ir atrankos tvarkos apraš</w:t>
            </w:r>
            <w:r w:rsidR="00AE1DD7">
              <w:rPr>
                <w:color w:val="000000"/>
              </w:rPr>
              <w:t>ą</w:t>
            </w:r>
            <w:r w:rsidR="00D75248" w:rsidRPr="00D75248">
              <w:rPr>
                <w:color w:val="000000"/>
              </w:rPr>
              <w:t>.</w:t>
            </w:r>
            <w:r w:rsidR="00D75248">
              <w:rPr>
                <w:color w:val="000000"/>
              </w:rPr>
              <w:t xml:space="preserve"> </w:t>
            </w:r>
            <w:r w:rsidR="00AE1DD7">
              <w:rPr>
                <w:color w:val="000000"/>
              </w:rPr>
              <w:t xml:space="preserve">Vadovaujantis atrenkamos </w:t>
            </w:r>
            <w:r w:rsidR="00AE1DD7" w:rsidRPr="00AE1DD7">
              <w:rPr>
                <w:color w:val="000000"/>
              </w:rPr>
              <w:t>neformaliojo suaugusiųjų švietimo ir tęstinio mokymosi program</w:t>
            </w:r>
            <w:r w:rsidR="00AE1DD7">
              <w:rPr>
                <w:color w:val="000000"/>
              </w:rPr>
              <w:t>os, kurioms skiriamos Savivaldybės biudžeto lėšos.</w:t>
            </w:r>
          </w:p>
          <w:p w:rsidR="003E4E1C" w:rsidRDefault="00C51B93">
            <w:pPr>
              <w:jc w:val="both"/>
              <w:rPr>
                <w:color w:val="000000"/>
              </w:rPr>
            </w:pPr>
            <w:r w:rsidRPr="00643BE5">
              <w:rPr>
                <w:color w:val="000000"/>
              </w:rPr>
              <w:t xml:space="preserve">             </w:t>
            </w:r>
            <w:r w:rsidR="00D75248" w:rsidRPr="00D75248">
              <w:rPr>
                <w:color w:val="000000"/>
              </w:rPr>
              <w:t xml:space="preserve">Savivaldybės tarybos </w:t>
            </w:r>
            <w:r w:rsidR="00AE1DD7" w:rsidRPr="00AE1DD7">
              <w:rPr>
                <w:color w:val="000000"/>
              </w:rPr>
              <w:t xml:space="preserve">2017 m. vasario 10 d. </w:t>
            </w:r>
            <w:r w:rsidR="00D75248" w:rsidRPr="00D75248">
              <w:rPr>
                <w:color w:val="000000"/>
              </w:rPr>
              <w:t>sprendimu Nr. T-19 patvirtintas Šiaulių miesto savivaldybės ir Šiaulių miesto teritorijoje veikiančių aukštųjų mokyklų bendradarbiavimo programų finansavimo tvarkos aprašas, kuris reglamentuoja programų finansavimą konkurso būdu ir lėšų  skyrimą atsižvelgiant į einamųjų metų prioritetus, kuriuos rekomenduoja Šiaulių miesto švietimo taryba ir</w:t>
            </w:r>
            <w:r w:rsidR="007158AD">
              <w:rPr>
                <w:color w:val="000000"/>
              </w:rPr>
              <w:t xml:space="preserve"> </w:t>
            </w:r>
            <w:r w:rsidR="00D75248" w:rsidRPr="00D75248">
              <w:rPr>
                <w:color w:val="000000"/>
              </w:rPr>
              <w:t>įsakymu patvirtina Savivaldybės administracijos direktorius.</w:t>
            </w:r>
            <w:r w:rsidR="00200911">
              <w:rPr>
                <w:color w:val="000000"/>
              </w:rPr>
              <w:t xml:space="preserve"> </w:t>
            </w:r>
            <w:r w:rsidR="00D75248" w:rsidRPr="00D75248">
              <w:rPr>
                <w:color w:val="000000"/>
              </w:rPr>
              <w:t>Siekiant</w:t>
            </w:r>
            <w:r w:rsidR="007158AD">
              <w:rPr>
                <w:color w:val="000000"/>
              </w:rPr>
              <w:t xml:space="preserve"> Šiauliuose stiprinti </w:t>
            </w:r>
            <w:r w:rsidR="007158AD" w:rsidRPr="007158AD">
              <w:rPr>
                <w:color w:val="000000"/>
              </w:rPr>
              <w:t>inžinerinės ir IT krypties studijų tinklą</w:t>
            </w:r>
            <w:r w:rsidR="007158AD">
              <w:rPr>
                <w:color w:val="000000"/>
              </w:rPr>
              <w:t>, S</w:t>
            </w:r>
            <w:r w:rsidR="00D75248" w:rsidRPr="00D75248">
              <w:rPr>
                <w:color w:val="000000"/>
              </w:rPr>
              <w:t>avivaldybės taryba 2017 m. rugsėjo 7 d. sprendimu Nr. T-327 patvirtino Šiaulių miesto aukštųjų mokyklų, profesinio rengimo centro ir verslo įmonių STEAM ir INOSTART programų finansavimo tvarkos aprašą</w:t>
            </w:r>
            <w:r w:rsidR="007158AD">
              <w:rPr>
                <w:color w:val="000000"/>
              </w:rPr>
              <w:t>,</w:t>
            </w:r>
            <w:r w:rsidR="00D75248" w:rsidRPr="00D75248">
              <w:rPr>
                <w:color w:val="000000"/>
              </w:rPr>
              <w:t xml:space="preserve"> </w:t>
            </w:r>
            <w:r w:rsidR="007158AD">
              <w:rPr>
                <w:color w:val="000000"/>
              </w:rPr>
              <w:t xml:space="preserve">o </w:t>
            </w:r>
            <w:r w:rsidR="00D75248" w:rsidRPr="00D75248">
              <w:rPr>
                <w:color w:val="000000"/>
              </w:rPr>
              <w:t xml:space="preserve">2017 m. rugsėjo 7 d. sprendimu Nr. T-328 </w:t>
            </w:r>
            <w:r w:rsidR="00D75248" w:rsidRPr="00D75248">
              <w:rPr>
                <w:color w:val="000000"/>
              </w:rPr>
              <w:lastRenderedPageBreak/>
              <w:t xml:space="preserve">Inžinerijos ir informatikos mokslų krypties studijų Šiaulių mieste paramos skyrimo tvarkos aprašą. Vadovaujantis šiais </w:t>
            </w:r>
            <w:r w:rsidR="007158AD">
              <w:rPr>
                <w:color w:val="000000"/>
              </w:rPr>
              <w:t>a</w:t>
            </w:r>
            <w:r w:rsidR="00D75248" w:rsidRPr="00D75248">
              <w:rPr>
                <w:color w:val="000000"/>
              </w:rPr>
              <w:t>prašais</w:t>
            </w:r>
            <w:r w:rsidR="007158AD">
              <w:rPr>
                <w:color w:val="000000"/>
              </w:rPr>
              <w:t xml:space="preserve">, </w:t>
            </w:r>
            <w:r w:rsidR="00D75248" w:rsidRPr="00D75248">
              <w:rPr>
                <w:color w:val="000000"/>
              </w:rPr>
              <w:t xml:space="preserve"> lėšos </w:t>
            </w:r>
            <w:r w:rsidR="007158AD">
              <w:rPr>
                <w:color w:val="000000"/>
              </w:rPr>
              <w:t>skiriamos</w:t>
            </w:r>
            <w:r w:rsidR="00D75248" w:rsidRPr="00D75248">
              <w:rPr>
                <w:color w:val="000000"/>
              </w:rPr>
              <w:t xml:space="preserve"> STEAM ir INOSTART programoms įgyvendinti bei </w:t>
            </w:r>
            <w:r w:rsidR="00DF37BF" w:rsidRPr="00DF37BF">
              <w:rPr>
                <w:color w:val="000000"/>
              </w:rPr>
              <w:t>Šiaulių miesto</w:t>
            </w:r>
            <w:r w:rsidR="00DF37BF">
              <w:rPr>
                <w:color w:val="000000"/>
              </w:rPr>
              <w:t xml:space="preserve"> </w:t>
            </w:r>
            <w:r w:rsidR="00DF37BF" w:rsidRPr="00DF37BF">
              <w:rPr>
                <w:color w:val="000000"/>
              </w:rPr>
              <w:t xml:space="preserve">savivaldybės teritorijoje veikiančiose aukštosiose mokyklose </w:t>
            </w:r>
            <w:r w:rsidR="00D75248" w:rsidRPr="00D75248">
              <w:rPr>
                <w:color w:val="000000"/>
              </w:rPr>
              <w:t>studijuojantie</w:t>
            </w:r>
            <w:r w:rsidR="00200911">
              <w:rPr>
                <w:color w:val="000000"/>
              </w:rPr>
              <w:t>sie</w:t>
            </w:r>
            <w:r w:rsidR="00D75248" w:rsidRPr="00D75248">
              <w:rPr>
                <w:color w:val="000000"/>
              </w:rPr>
              <w:t>ms inžinerijos ir informatikos mokslų krypties bakalauro ir magistrantūros studijų program</w:t>
            </w:r>
            <w:r w:rsidR="00200911">
              <w:rPr>
                <w:color w:val="000000"/>
              </w:rPr>
              <w:t>as</w:t>
            </w:r>
            <w:r w:rsidR="00D75248" w:rsidRPr="00D75248">
              <w:rPr>
                <w:color w:val="000000"/>
              </w:rPr>
              <w:t xml:space="preserve"> ir</w:t>
            </w:r>
            <w:r w:rsidR="00DF37BF">
              <w:rPr>
                <w:color w:val="000000"/>
              </w:rPr>
              <w:t xml:space="preserve"> į minėtas mokyklas</w:t>
            </w:r>
            <w:r w:rsidR="00D75248" w:rsidRPr="00D75248">
              <w:rPr>
                <w:color w:val="000000"/>
              </w:rPr>
              <w:t xml:space="preserve"> </w:t>
            </w:r>
            <w:r w:rsidR="00200911">
              <w:rPr>
                <w:color w:val="000000"/>
              </w:rPr>
              <w:t xml:space="preserve">šių krypčių </w:t>
            </w:r>
            <w:r w:rsidR="00200911" w:rsidRPr="00200911">
              <w:rPr>
                <w:color w:val="000000"/>
              </w:rPr>
              <w:t>studijų</w:t>
            </w:r>
            <w:r w:rsidR="00200911">
              <w:rPr>
                <w:color w:val="000000"/>
              </w:rPr>
              <w:t xml:space="preserve"> programų dėstymui </w:t>
            </w:r>
            <w:r w:rsidR="00D75248" w:rsidRPr="00D75248">
              <w:rPr>
                <w:color w:val="000000"/>
              </w:rPr>
              <w:t>atvykstan</w:t>
            </w:r>
            <w:r w:rsidR="00200911">
              <w:rPr>
                <w:color w:val="000000"/>
              </w:rPr>
              <w:t>čių</w:t>
            </w:r>
            <w:r w:rsidR="00D75248" w:rsidRPr="00D75248">
              <w:rPr>
                <w:color w:val="000000"/>
              </w:rPr>
              <w:t xml:space="preserve"> </w:t>
            </w:r>
            <w:r w:rsidR="00DF37BF" w:rsidRPr="00DF37BF">
              <w:rPr>
                <w:color w:val="000000"/>
              </w:rPr>
              <w:t>užsienieči</w:t>
            </w:r>
            <w:r w:rsidR="00200911">
              <w:rPr>
                <w:color w:val="000000"/>
              </w:rPr>
              <w:t>ų dėstytojų vizitams</w:t>
            </w:r>
            <w:r w:rsidR="00DF37BF" w:rsidRPr="00DF37BF">
              <w:rPr>
                <w:color w:val="000000"/>
              </w:rPr>
              <w:t xml:space="preserve"> </w:t>
            </w:r>
            <w:r w:rsidR="00200911">
              <w:rPr>
                <w:color w:val="000000"/>
              </w:rPr>
              <w:t>finansuoti.</w:t>
            </w:r>
            <w:r w:rsidR="00D75248">
              <w:rPr>
                <w:color w:val="000000"/>
              </w:rPr>
              <w:t xml:space="preserve"> </w:t>
            </w:r>
            <w:r w:rsidR="00357A48" w:rsidRPr="00643BE5">
              <w:rPr>
                <w:color w:val="000000"/>
              </w:rPr>
              <w:t xml:space="preserve"> </w:t>
            </w:r>
            <w:r w:rsidRPr="00643BE5">
              <w:rPr>
                <w:color w:val="000000"/>
              </w:rPr>
              <w:t xml:space="preserve">    </w:t>
            </w:r>
          </w:p>
          <w:p w:rsidR="00922E63" w:rsidRPr="00643BE5" w:rsidRDefault="003E4E1C">
            <w:pPr>
              <w:jc w:val="both"/>
              <w:rPr>
                <w:color w:val="FF0000"/>
              </w:rPr>
            </w:pPr>
            <w:r>
              <w:rPr>
                <w:color w:val="000000"/>
              </w:rPr>
              <w:t xml:space="preserve">           </w:t>
            </w:r>
            <w:r w:rsidRPr="003E4E1C">
              <w:rPr>
                <w:color w:val="000000"/>
              </w:rPr>
              <w:t xml:space="preserve">Siekiant analizuoti bendrosios švietimo politikos vykdymą, skatinant Šiaulių miesto visuomenę dalyvauti formuojant savivaldybės švietimo politiką, telkiant visuomenę įgyvendinti ilgalaikius švietimo plėtros tikslus sudaryta Šiaulių miesto savivaldybės švietimo taryba. </w:t>
            </w:r>
            <w:r w:rsidR="00113A9F">
              <w:rPr>
                <w:color w:val="000000"/>
              </w:rPr>
              <w:t>B</w:t>
            </w:r>
            <w:r w:rsidR="00BE48DE" w:rsidRPr="00BE48DE">
              <w:rPr>
                <w:color w:val="000000"/>
              </w:rPr>
              <w:t>endradarbiaujama su Lietuvos moksleivių sąjunga</w:t>
            </w:r>
            <w:r w:rsidR="00113A9F">
              <w:rPr>
                <w:color w:val="000000"/>
              </w:rPr>
              <w:t xml:space="preserve">, </w:t>
            </w:r>
            <w:r w:rsidR="00BE48DE" w:rsidRPr="00BE48DE">
              <w:rPr>
                <w:color w:val="000000"/>
              </w:rPr>
              <w:t>vertin</w:t>
            </w:r>
            <w:r w:rsidR="00113A9F">
              <w:rPr>
                <w:color w:val="000000"/>
              </w:rPr>
              <w:t>ami</w:t>
            </w:r>
            <w:r w:rsidR="00BE48DE" w:rsidRPr="00BE48DE">
              <w:rPr>
                <w:color w:val="000000"/>
              </w:rPr>
              <w:t xml:space="preserve"> mokinių poreiki</w:t>
            </w:r>
            <w:r w:rsidR="00113A9F">
              <w:rPr>
                <w:color w:val="000000"/>
              </w:rPr>
              <w:t>ai</w:t>
            </w:r>
            <w:r w:rsidR="00BE48DE" w:rsidRPr="00BE48DE">
              <w:rPr>
                <w:color w:val="000000"/>
              </w:rPr>
              <w:t>, pageidavim</w:t>
            </w:r>
            <w:r w:rsidR="00113A9F">
              <w:rPr>
                <w:color w:val="000000"/>
              </w:rPr>
              <w:t>ai, l</w:t>
            </w:r>
            <w:r w:rsidR="00BE48DE" w:rsidRPr="00BE48DE">
              <w:rPr>
                <w:color w:val="000000"/>
              </w:rPr>
              <w:t>ūkesči</w:t>
            </w:r>
            <w:r w:rsidR="00113A9F">
              <w:rPr>
                <w:color w:val="000000"/>
              </w:rPr>
              <w:t>ai.</w:t>
            </w:r>
            <w:r>
              <w:rPr>
                <w:color w:val="000000"/>
              </w:rPr>
              <w:t xml:space="preserve">  </w:t>
            </w:r>
            <w:r w:rsidR="00C51B93" w:rsidRPr="00643BE5">
              <w:rPr>
                <w:color w:val="000000"/>
              </w:rPr>
              <w:t xml:space="preserve"> </w:t>
            </w:r>
          </w:p>
          <w:p w:rsidR="00922E63" w:rsidRPr="00643BE5" w:rsidRDefault="003F2955">
            <w:pPr>
              <w:jc w:val="both"/>
              <w:rPr>
                <w:rFonts w:eastAsia="Times New Roman"/>
                <w:color w:val="000000"/>
                <w:u w:val="single"/>
              </w:rPr>
            </w:pPr>
            <w:r w:rsidRPr="00643BE5">
              <w:rPr>
                <w:rFonts w:eastAsia="Times New Roman"/>
                <w:color w:val="000000"/>
                <w:u w:val="single"/>
              </w:rPr>
              <w:t>Rezultato pasiekimo</w:t>
            </w:r>
            <w:r w:rsidR="00922E63" w:rsidRPr="00643BE5">
              <w:rPr>
                <w:rFonts w:eastAsia="Times New Roman"/>
                <w:color w:val="000000"/>
                <w:u w:val="single"/>
              </w:rPr>
              <w:t xml:space="preserve"> vertinimo kriterijai:</w:t>
            </w:r>
          </w:p>
          <w:p w:rsidR="00A51BB0" w:rsidRPr="00643BE5" w:rsidRDefault="003F2955" w:rsidP="003F2955">
            <w:pPr>
              <w:snapToGrid w:val="0"/>
              <w:jc w:val="both"/>
              <w:rPr>
                <w:rFonts w:eastAsia="Times New Roman" w:cs="Tahoma"/>
                <w:color w:val="000000"/>
              </w:rPr>
            </w:pPr>
            <w:r w:rsidRPr="00643BE5">
              <w:rPr>
                <w:rFonts w:eastAsia="Times New Roman" w:cs="Tahoma"/>
                <w:color w:val="000000"/>
              </w:rPr>
              <w:t>Miesto r</w:t>
            </w:r>
            <w:r w:rsidR="00C247C4" w:rsidRPr="00643BE5">
              <w:rPr>
                <w:rFonts w:eastAsia="Times New Roman" w:cs="Tahoma"/>
                <w:color w:val="000000"/>
              </w:rPr>
              <w:t>enginių skaičius</w:t>
            </w:r>
            <w:r w:rsidR="007E6D88" w:rsidRPr="00643BE5">
              <w:rPr>
                <w:rFonts w:eastAsia="Times New Roman" w:cs="Tahoma"/>
                <w:color w:val="000000"/>
              </w:rPr>
              <w:t xml:space="preserve"> </w:t>
            </w:r>
            <w:r w:rsidR="00922E63" w:rsidRPr="00643BE5">
              <w:rPr>
                <w:rFonts w:eastAsia="Times New Roman" w:cs="Tahoma"/>
                <w:color w:val="000000"/>
              </w:rPr>
              <w:t>–</w:t>
            </w:r>
            <w:r w:rsidRPr="00643BE5">
              <w:rPr>
                <w:rFonts w:eastAsia="Times New Roman" w:cs="Tahoma"/>
                <w:color w:val="000000"/>
              </w:rPr>
              <w:t xml:space="preserve"> </w:t>
            </w:r>
            <w:r w:rsidR="00922E63" w:rsidRPr="00643BE5">
              <w:rPr>
                <w:rFonts w:eastAsia="Times New Roman" w:cs="Tahoma"/>
                <w:color w:val="000000"/>
              </w:rPr>
              <w:t>8,</w:t>
            </w:r>
            <w:r w:rsidR="007E6D88" w:rsidRPr="00643BE5">
              <w:t xml:space="preserve"> </w:t>
            </w:r>
            <w:r w:rsidR="007E6D88" w:rsidRPr="00643BE5">
              <w:rPr>
                <w:rFonts w:eastAsia="Times New Roman" w:cs="Tahoma"/>
                <w:color w:val="000000"/>
              </w:rPr>
              <w:t xml:space="preserve">dalyvių skaičius – apie </w:t>
            </w:r>
            <w:r w:rsidR="00CD2214">
              <w:rPr>
                <w:rFonts w:eastAsia="Times New Roman" w:cs="Tahoma"/>
                <w:color w:val="000000"/>
              </w:rPr>
              <w:t>5500</w:t>
            </w:r>
          </w:p>
          <w:p w:rsidR="00A51BB0" w:rsidRPr="00643BE5" w:rsidRDefault="00895862" w:rsidP="003F2955">
            <w:pPr>
              <w:snapToGrid w:val="0"/>
              <w:jc w:val="both"/>
              <w:rPr>
                <w:rFonts w:eastAsia="Times New Roman" w:cs="Tahoma"/>
                <w:color w:val="000000"/>
              </w:rPr>
            </w:pPr>
            <w:r w:rsidRPr="00643BE5">
              <w:rPr>
                <w:rFonts w:eastAsia="Times New Roman" w:cs="Tahoma"/>
                <w:color w:val="000000"/>
              </w:rPr>
              <w:t>Konkursuose, varžybose laimėjusių mokinių dalis nu</w:t>
            </w:r>
            <w:r w:rsidR="006468D7" w:rsidRPr="00643BE5">
              <w:rPr>
                <w:rFonts w:eastAsia="Times New Roman" w:cs="Tahoma"/>
                <w:color w:val="000000"/>
              </w:rPr>
              <w:t>o dalyvavusių mokinių skaičiaus – 20</w:t>
            </w:r>
            <w:r w:rsidRPr="00643BE5">
              <w:rPr>
                <w:rFonts w:eastAsia="Times New Roman" w:cs="Tahoma"/>
                <w:color w:val="000000"/>
              </w:rPr>
              <w:t xml:space="preserve"> proc.</w:t>
            </w:r>
          </w:p>
          <w:p w:rsidR="00A51BB0" w:rsidRPr="00643BE5" w:rsidRDefault="00A51BB0" w:rsidP="003F2955">
            <w:pPr>
              <w:snapToGrid w:val="0"/>
              <w:jc w:val="both"/>
              <w:rPr>
                <w:rFonts w:eastAsia="Times New Roman" w:cs="Tahoma"/>
              </w:rPr>
            </w:pPr>
            <w:r w:rsidRPr="00643BE5">
              <w:rPr>
                <w:rFonts w:eastAsia="Times New Roman" w:cs="Tahoma"/>
                <w:color w:val="000000"/>
              </w:rPr>
              <w:t>I</w:t>
            </w:r>
            <w:r w:rsidR="00922E63" w:rsidRPr="00643BE5">
              <w:rPr>
                <w:rFonts w:eastAsia="Times New Roman" w:cs="Tahoma"/>
                <w:color w:val="000000"/>
              </w:rPr>
              <w:t>šleistų reprezentacinių spaudinių skaičius –</w:t>
            </w:r>
            <w:r w:rsidR="003F2955" w:rsidRPr="00643BE5">
              <w:rPr>
                <w:rFonts w:eastAsia="Times New Roman" w:cs="Tahoma"/>
                <w:color w:val="000000"/>
              </w:rPr>
              <w:t xml:space="preserve"> 18</w:t>
            </w:r>
            <w:r w:rsidR="00922E63" w:rsidRPr="00643BE5">
              <w:rPr>
                <w:rFonts w:eastAsia="Times New Roman" w:cs="Tahoma"/>
                <w:color w:val="000000"/>
              </w:rPr>
              <w:t>00 vnt</w:t>
            </w:r>
            <w:r w:rsidRPr="00643BE5">
              <w:rPr>
                <w:rFonts w:eastAsia="Times New Roman" w:cs="Tahoma"/>
              </w:rPr>
              <w:t>.</w:t>
            </w:r>
          </w:p>
          <w:p w:rsidR="00A51BB0" w:rsidRPr="00643BE5" w:rsidRDefault="00A51BB0" w:rsidP="00A51BB0">
            <w:pPr>
              <w:snapToGrid w:val="0"/>
              <w:jc w:val="both"/>
              <w:rPr>
                <w:rFonts w:eastAsia="Times New Roman" w:cs="Tahoma"/>
                <w:color w:val="000000"/>
              </w:rPr>
            </w:pPr>
            <w:r w:rsidRPr="00643BE5">
              <w:rPr>
                <w:rFonts w:eastAsia="Times New Roman" w:cs="Tahoma"/>
              </w:rPr>
              <w:t>T</w:t>
            </w:r>
            <w:r w:rsidR="00922E63" w:rsidRPr="00643BE5">
              <w:rPr>
                <w:rFonts w:eastAsia="Times New Roman" w:cs="Tahoma"/>
              </w:rPr>
              <w:t>urinčių elektroninį moki</w:t>
            </w:r>
            <w:r w:rsidR="00C247C4" w:rsidRPr="00643BE5">
              <w:rPr>
                <w:rFonts w:eastAsia="Times New Roman" w:cs="Tahoma"/>
              </w:rPr>
              <w:t xml:space="preserve">nio pažymėjimą </w:t>
            </w:r>
            <w:r w:rsidR="007E6D88" w:rsidRPr="00643BE5">
              <w:rPr>
                <w:rFonts w:eastAsia="Times New Roman" w:cs="Tahoma"/>
              </w:rPr>
              <w:t xml:space="preserve">proc. nuo bendro miesto </w:t>
            </w:r>
            <w:r w:rsidR="00C247C4" w:rsidRPr="00643BE5">
              <w:rPr>
                <w:rFonts w:eastAsia="Times New Roman" w:cs="Tahoma"/>
              </w:rPr>
              <w:t>mokinių skaiči</w:t>
            </w:r>
            <w:r w:rsidR="007E6D88" w:rsidRPr="00643BE5">
              <w:rPr>
                <w:rFonts w:eastAsia="Times New Roman" w:cs="Tahoma"/>
              </w:rPr>
              <w:t>a</w:t>
            </w:r>
            <w:r w:rsidR="00C247C4" w:rsidRPr="00643BE5">
              <w:rPr>
                <w:rFonts w:eastAsia="Times New Roman" w:cs="Tahoma"/>
              </w:rPr>
              <w:t>us</w:t>
            </w:r>
            <w:r w:rsidR="00117EA9" w:rsidRPr="00643BE5">
              <w:rPr>
                <w:rFonts w:eastAsia="Times New Roman" w:cs="Tahoma"/>
              </w:rPr>
              <w:t xml:space="preserve"> </w:t>
            </w:r>
            <w:r w:rsidR="00922E63" w:rsidRPr="00643BE5">
              <w:rPr>
                <w:rFonts w:eastAsia="Times New Roman" w:cs="Tahoma"/>
              </w:rPr>
              <w:t>–</w:t>
            </w:r>
            <w:r w:rsidR="00117EA9" w:rsidRPr="00643BE5">
              <w:rPr>
                <w:rFonts w:eastAsia="Times New Roman" w:cs="Tahoma"/>
              </w:rPr>
              <w:t xml:space="preserve"> </w:t>
            </w:r>
            <w:r w:rsidR="007E6D88" w:rsidRPr="00643BE5">
              <w:rPr>
                <w:rFonts w:eastAsia="Times New Roman" w:cs="Tahoma"/>
                <w:color w:val="000000"/>
              </w:rPr>
              <w:t>100 proc.</w:t>
            </w:r>
          </w:p>
          <w:p w:rsidR="00D75248" w:rsidRDefault="00A51BB0" w:rsidP="00A51BB0">
            <w:pPr>
              <w:snapToGrid w:val="0"/>
              <w:jc w:val="both"/>
              <w:rPr>
                <w:rFonts w:eastAsia="Times New Roman" w:cs="Tahoma"/>
              </w:rPr>
            </w:pPr>
            <w:r w:rsidRPr="00643BE5">
              <w:rPr>
                <w:rFonts w:eastAsia="Times New Roman" w:cs="Tahoma"/>
              </w:rPr>
              <w:t>N</w:t>
            </w:r>
            <w:r w:rsidR="00D2608A" w:rsidRPr="00643BE5">
              <w:rPr>
                <w:rFonts w:eastAsia="Times New Roman" w:cs="Tahoma"/>
              </w:rPr>
              <w:t>eformaliojo švietimo apsk</w:t>
            </w:r>
            <w:r w:rsidR="00C247C4" w:rsidRPr="00643BE5">
              <w:rPr>
                <w:rFonts w:eastAsia="Times New Roman" w:cs="Tahoma"/>
              </w:rPr>
              <w:t>aitą vykdančių įstaigų skaičius</w:t>
            </w:r>
            <w:r w:rsidR="00117EA9" w:rsidRPr="00643BE5">
              <w:rPr>
                <w:rFonts w:eastAsia="Times New Roman" w:cs="Tahoma"/>
              </w:rPr>
              <w:t xml:space="preserve"> </w:t>
            </w:r>
            <w:r w:rsidR="00D2608A" w:rsidRPr="00643BE5">
              <w:rPr>
                <w:rFonts w:eastAsia="Times New Roman" w:cs="Tahoma"/>
              </w:rPr>
              <w:t>–</w:t>
            </w:r>
            <w:r w:rsidR="00117EA9" w:rsidRPr="00643BE5">
              <w:rPr>
                <w:rFonts w:eastAsia="Times New Roman" w:cs="Tahoma"/>
              </w:rPr>
              <w:t xml:space="preserve"> </w:t>
            </w:r>
            <w:r w:rsidR="00D75248">
              <w:rPr>
                <w:rFonts w:eastAsia="Times New Roman" w:cs="Tahoma"/>
              </w:rPr>
              <w:t>2</w:t>
            </w:r>
            <w:r w:rsidR="00D2608A" w:rsidRPr="00643BE5">
              <w:rPr>
                <w:rFonts w:eastAsia="Times New Roman" w:cs="Tahoma"/>
              </w:rPr>
              <w:t>1</w:t>
            </w:r>
          </w:p>
          <w:p w:rsidR="00D75248" w:rsidRPr="00D75248" w:rsidRDefault="00D75248" w:rsidP="00D75248">
            <w:pPr>
              <w:snapToGrid w:val="0"/>
              <w:jc w:val="both"/>
              <w:rPr>
                <w:rFonts w:eastAsia="Times New Roman" w:cs="Tahoma"/>
                <w:color w:val="000000"/>
              </w:rPr>
            </w:pPr>
            <w:r w:rsidRPr="00D75248">
              <w:rPr>
                <w:rFonts w:eastAsia="Times New Roman" w:cs="Tahoma"/>
                <w:color w:val="000000"/>
              </w:rPr>
              <w:t>Neformaliojo suaugusiųjų švietimo programų skaičius – 10.</w:t>
            </w:r>
          </w:p>
          <w:p w:rsidR="005B2638" w:rsidRPr="00643BE5" w:rsidRDefault="00D75248" w:rsidP="00D75248">
            <w:pPr>
              <w:snapToGrid w:val="0"/>
              <w:jc w:val="both"/>
              <w:rPr>
                <w:rFonts w:eastAsia="Times New Roman" w:cs="Tahoma"/>
                <w:color w:val="000000"/>
              </w:rPr>
            </w:pPr>
            <w:r w:rsidRPr="00D75248">
              <w:rPr>
                <w:rFonts w:eastAsia="Times New Roman" w:cs="Tahoma"/>
                <w:color w:val="000000"/>
              </w:rPr>
              <w:t>Šiaulių miesto savivaldybės ir Šiaulių miesto teritorijoje veikiančių aukštųjų mokyklų bendradarbiavimo programo</w:t>
            </w:r>
            <w:r w:rsidR="00CE6FF9">
              <w:rPr>
                <w:rFonts w:eastAsia="Times New Roman" w:cs="Tahoma"/>
                <w:color w:val="000000"/>
              </w:rPr>
              <w:t>s</w:t>
            </w:r>
            <w:r w:rsidRPr="00D75248">
              <w:rPr>
                <w:rFonts w:eastAsia="Times New Roman" w:cs="Tahoma"/>
                <w:color w:val="000000"/>
              </w:rPr>
              <w:t>e dalyvaujančių mok</w:t>
            </w:r>
            <w:r w:rsidR="00F96FE8">
              <w:rPr>
                <w:rFonts w:eastAsia="Times New Roman" w:cs="Tahoma"/>
                <w:color w:val="000000"/>
              </w:rPr>
              <w:t>inių</w:t>
            </w:r>
            <w:r w:rsidRPr="00D75248">
              <w:rPr>
                <w:rFonts w:eastAsia="Times New Roman" w:cs="Tahoma"/>
                <w:color w:val="000000"/>
              </w:rPr>
              <w:t>, studentų ir dėstytojų skaičius – 1000.</w:t>
            </w:r>
            <w:r w:rsidR="003F2955" w:rsidRPr="00643BE5">
              <w:rPr>
                <w:rFonts w:eastAsia="Times New Roman" w:cs="Tahoma"/>
                <w:color w:val="000000"/>
              </w:rPr>
              <w:t xml:space="preserve"> </w:t>
            </w:r>
          </w:p>
        </w:tc>
      </w:tr>
      <w:tr w:rsidR="00922E63" w:rsidRPr="00643BE5" w:rsidTr="0057227E">
        <w:tc>
          <w:tcPr>
            <w:tcW w:w="2396" w:type="dxa"/>
            <w:gridSpan w:val="2"/>
            <w:tcBorders>
              <w:top w:val="single" w:sz="2" w:space="0" w:color="000000"/>
              <w:left w:val="single" w:sz="1" w:space="0" w:color="000000"/>
              <w:bottom w:val="single" w:sz="4" w:space="0" w:color="auto"/>
            </w:tcBorders>
            <w:shd w:val="clear" w:color="auto" w:fill="auto"/>
          </w:tcPr>
          <w:p w:rsidR="00D84AB2" w:rsidRPr="00643BE5" w:rsidRDefault="00D84AB2" w:rsidP="00111C98">
            <w:pPr>
              <w:pStyle w:val="Lentelsturinys"/>
              <w:snapToGrid w:val="0"/>
              <w:rPr>
                <w:b/>
                <w:bCs/>
              </w:rPr>
            </w:pPr>
          </w:p>
          <w:p w:rsidR="00922E63" w:rsidRPr="00643BE5" w:rsidRDefault="00922E63" w:rsidP="00111C98">
            <w:pPr>
              <w:pStyle w:val="Lentelsturinys"/>
              <w:snapToGrid w:val="0"/>
              <w:rPr>
                <w:b/>
                <w:bCs/>
              </w:rPr>
            </w:pPr>
            <w:r w:rsidRPr="00643BE5">
              <w:rPr>
                <w:b/>
                <w:bCs/>
              </w:rPr>
              <w:t>Programos tikslas</w:t>
            </w:r>
          </w:p>
        </w:tc>
        <w:tc>
          <w:tcPr>
            <w:tcW w:w="5389" w:type="dxa"/>
            <w:tcBorders>
              <w:top w:val="single" w:sz="2" w:space="0" w:color="000000"/>
              <w:left w:val="single" w:sz="1" w:space="0" w:color="000000"/>
              <w:bottom w:val="single" w:sz="4" w:space="0" w:color="auto"/>
            </w:tcBorders>
            <w:shd w:val="clear" w:color="auto" w:fill="auto"/>
          </w:tcPr>
          <w:p w:rsidR="00922E63" w:rsidRPr="00643BE5" w:rsidRDefault="007B06B7" w:rsidP="00111C98">
            <w:pPr>
              <w:snapToGrid w:val="0"/>
              <w:rPr>
                <w:rFonts w:cs="Tahoma"/>
                <w:color w:val="000000"/>
              </w:rPr>
            </w:pPr>
            <w:r w:rsidRPr="007B06B7">
              <w:rPr>
                <w:rFonts w:cs="Tahoma"/>
                <w:color w:val="000000"/>
              </w:rPr>
              <w:t>Užtikrinti bendrųjų ir specialiųjų ugdymo programų įgyvendinimą, kokybiškos pagalbos mokiniams, jų tėvams ir mokytojams teikimą</w:t>
            </w:r>
          </w:p>
        </w:tc>
        <w:tc>
          <w:tcPr>
            <w:tcW w:w="990" w:type="dxa"/>
            <w:gridSpan w:val="3"/>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rFonts w:cs="Tahoma"/>
                <w:b/>
                <w:bCs/>
              </w:rPr>
            </w:pPr>
            <w:r w:rsidRPr="00643BE5">
              <w:rPr>
                <w:rFonts w:cs="Tahoma"/>
                <w:b/>
                <w:bCs/>
              </w:rPr>
              <w:t>Kodas</w:t>
            </w:r>
          </w:p>
        </w:tc>
        <w:tc>
          <w:tcPr>
            <w:tcW w:w="1134" w:type="dxa"/>
            <w:gridSpan w:val="3"/>
            <w:tcBorders>
              <w:top w:val="single" w:sz="2" w:space="0" w:color="000000"/>
              <w:left w:val="single" w:sz="1" w:space="0" w:color="000000"/>
              <w:bottom w:val="single" w:sz="4" w:space="0" w:color="auto"/>
              <w:right w:val="single" w:sz="1" w:space="0" w:color="000000"/>
            </w:tcBorders>
            <w:shd w:val="clear" w:color="auto" w:fill="auto"/>
          </w:tcPr>
          <w:p w:rsidR="00922E63" w:rsidRPr="00643BE5" w:rsidRDefault="00922E63" w:rsidP="00111C98">
            <w:pPr>
              <w:pStyle w:val="TableHeading"/>
              <w:snapToGrid w:val="0"/>
              <w:rPr>
                <w:b w:val="0"/>
                <w:bCs w:val="0"/>
                <w:i w:val="0"/>
                <w:iCs w:val="0"/>
              </w:rPr>
            </w:pPr>
            <w:r w:rsidRPr="00643BE5">
              <w:rPr>
                <w:b w:val="0"/>
                <w:bCs w:val="0"/>
                <w:i w:val="0"/>
                <w:iCs w:val="0"/>
              </w:rPr>
              <w:t>02</w:t>
            </w:r>
          </w:p>
        </w:tc>
      </w:tr>
      <w:tr w:rsidR="00922E63" w:rsidRPr="00643BE5" w:rsidTr="0057227E">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643BE5" w:rsidRDefault="00922E63">
            <w:pPr>
              <w:pStyle w:val="Lentelsturinys"/>
              <w:snapToGrid w:val="0"/>
              <w:rPr>
                <w:b/>
                <w:bCs/>
              </w:rPr>
            </w:pPr>
            <w:r w:rsidRPr="00643BE5">
              <w:rPr>
                <w:b/>
                <w:bCs/>
              </w:rPr>
              <w:t>Tikslo įgyvendinimo aprašymas.</w:t>
            </w:r>
          </w:p>
          <w:p w:rsidR="00922E63" w:rsidRPr="00643BE5" w:rsidRDefault="00704DB9">
            <w:pPr>
              <w:pStyle w:val="prastasiniatinklio1"/>
              <w:snapToGrid w:val="0"/>
              <w:spacing w:before="0" w:after="0"/>
              <w:jc w:val="both"/>
              <w:rPr>
                <w:rFonts w:eastAsia="Times New Roman"/>
                <w:bCs/>
              </w:rPr>
            </w:pPr>
            <w:r w:rsidRPr="00643BE5">
              <w:rPr>
                <w:rFonts w:eastAsia="Times New Roman"/>
              </w:rPr>
              <w:t xml:space="preserve">           </w:t>
            </w:r>
            <w:r w:rsidR="00922E63" w:rsidRPr="00643BE5">
              <w:rPr>
                <w:rFonts w:eastAsia="Times New Roman"/>
              </w:rPr>
              <w:t>Vadovaujantis Lietuvos Respublikos švietim</w:t>
            </w:r>
            <w:r w:rsidR="007F2C95" w:rsidRPr="00643BE5">
              <w:rPr>
                <w:rFonts w:eastAsia="Times New Roman"/>
              </w:rPr>
              <w:t xml:space="preserve">o įstatymu, mokyklų steigėjas </w:t>
            </w:r>
            <w:r w:rsidR="00922E63" w:rsidRPr="00643BE5">
              <w:rPr>
                <w:rFonts w:eastAsia="Times New Roman"/>
              </w:rPr>
              <w:t xml:space="preserve">privalo užtikrinti valstybinės švietimo politikos įgyvendinimą, įstatymų, Lietuvos Respublikos Vyriausybės nutarimų, švietimo ir mokslo ministro įsakymų ir kitų teisės aktų, reglamentuojančių švietimo veiklą, vykdymą ir mokyklų funkcionavimą. Įgyvendinant pradinio, pagrindinio, vidurinio ugdymo programas </w:t>
            </w:r>
            <w:r w:rsidR="00F96FE8">
              <w:rPr>
                <w:rFonts w:eastAsia="Times New Roman"/>
              </w:rPr>
              <w:t>mokiniui</w:t>
            </w:r>
            <w:r w:rsidR="00922E63" w:rsidRPr="00643BE5">
              <w:rPr>
                <w:rFonts w:eastAsia="Times New Roman"/>
              </w:rPr>
              <w:t xml:space="preserve"> siekiama pritaikyti ugdymo turinį</w:t>
            </w:r>
            <w:r w:rsidR="00F96FE8">
              <w:rPr>
                <w:rFonts w:eastAsia="Times New Roman"/>
              </w:rPr>
              <w:t xml:space="preserve"> pagal</w:t>
            </w:r>
            <w:r w:rsidR="00922E63" w:rsidRPr="00643BE5">
              <w:rPr>
                <w:rFonts w:eastAsia="Times New Roman"/>
              </w:rPr>
              <w:t xml:space="preserve"> įvairi</w:t>
            </w:r>
            <w:r w:rsidR="00F96FE8">
              <w:rPr>
                <w:rFonts w:eastAsia="Times New Roman"/>
              </w:rPr>
              <w:t>us</w:t>
            </w:r>
            <w:r w:rsidR="00922E63" w:rsidRPr="00643BE5">
              <w:rPr>
                <w:rFonts w:eastAsia="Times New Roman"/>
              </w:rPr>
              <w:t xml:space="preserve"> poreikių mokini</w:t>
            </w:r>
            <w:r w:rsidR="00F96FE8">
              <w:rPr>
                <w:rFonts w:eastAsia="Times New Roman"/>
              </w:rPr>
              <w:t>ų</w:t>
            </w:r>
            <w:r w:rsidR="00F96FE8">
              <w:t xml:space="preserve"> </w:t>
            </w:r>
            <w:r w:rsidR="00F96FE8" w:rsidRPr="00F96FE8">
              <w:rPr>
                <w:rFonts w:eastAsia="Times New Roman"/>
              </w:rPr>
              <w:t>poreiki</w:t>
            </w:r>
            <w:r w:rsidR="00F96FE8">
              <w:rPr>
                <w:rFonts w:eastAsia="Times New Roman"/>
              </w:rPr>
              <w:t>u</w:t>
            </w:r>
            <w:r w:rsidR="00922E63" w:rsidRPr="00643BE5">
              <w:rPr>
                <w:rFonts w:eastAsia="Times New Roman"/>
              </w:rPr>
              <w:t>s</w:t>
            </w:r>
            <w:r w:rsidR="00F96FE8">
              <w:rPr>
                <w:rFonts w:eastAsia="Times New Roman"/>
              </w:rPr>
              <w:t xml:space="preserve">, skatinti asmenybės </w:t>
            </w:r>
            <w:r w:rsidR="00F96FE8" w:rsidRPr="00002DD6">
              <w:rPr>
                <w:rFonts w:eastAsia="Times New Roman"/>
              </w:rPr>
              <w:t>ūgtį ir įgyti</w:t>
            </w:r>
            <w:r w:rsidR="00922E63" w:rsidRPr="00643BE5">
              <w:rPr>
                <w:rFonts w:eastAsia="Times New Roman"/>
              </w:rPr>
              <w:t xml:space="preserve"> mokėjim</w:t>
            </w:r>
            <w:r w:rsidR="00002DD6">
              <w:rPr>
                <w:rFonts w:eastAsia="Times New Roman"/>
              </w:rPr>
              <w:t>o</w:t>
            </w:r>
            <w:r w:rsidR="00922E63" w:rsidRPr="00643BE5">
              <w:rPr>
                <w:rFonts w:eastAsia="Times New Roman"/>
              </w:rPr>
              <w:t xml:space="preserve"> mokytis visą gyvenimą</w:t>
            </w:r>
            <w:r w:rsidR="00002DD6">
              <w:rPr>
                <w:rFonts w:eastAsia="Times New Roman"/>
              </w:rPr>
              <w:t xml:space="preserve"> kompetenciją.</w:t>
            </w:r>
            <w:r w:rsidR="00922E63" w:rsidRPr="00643BE5">
              <w:rPr>
                <w:rFonts w:eastAsia="Times New Roman"/>
              </w:rPr>
              <w:t xml:space="preserve"> Šiaulių mieste veikia </w:t>
            </w:r>
            <w:r w:rsidR="00002DD6">
              <w:rPr>
                <w:rFonts w:eastAsia="Times New Roman"/>
              </w:rPr>
              <w:t>dvi</w:t>
            </w:r>
            <w:r w:rsidR="00922E63" w:rsidRPr="00643BE5">
              <w:rPr>
                <w:rFonts w:eastAsia="Times New Roman"/>
              </w:rPr>
              <w:t xml:space="preserve"> įstaigos, teikiančios pagalbą mokiniui</w:t>
            </w:r>
            <w:r w:rsidR="00002DD6">
              <w:rPr>
                <w:rFonts w:eastAsia="Times New Roman"/>
              </w:rPr>
              <w:t xml:space="preserve"> ir jo tėvams</w:t>
            </w:r>
            <w:r w:rsidR="00922E63" w:rsidRPr="00643BE5">
              <w:rPr>
                <w:rFonts w:eastAsia="Times New Roman"/>
              </w:rPr>
              <w:t>, mokytojui ir mokyklai</w:t>
            </w:r>
            <w:r w:rsidR="00002DD6">
              <w:rPr>
                <w:rFonts w:eastAsia="Times New Roman"/>
              </w:rPr>
              <w:t xml:space="preserve"> –</w:t>
            </w:r>
            <w:r w:rsidR="00922E63" w:rsidRPr="00643BE5">
              <w:rPr>
                <w:rFonts w:eastAsia="Times New Roman"/>
              </w:rPr>
              <w:t xml:space="preserve"> Pedagoginė psichologinė tarnyba ir Švietimo centras. </w:t>
            </w:r>
            <w:r w:rsidR="00922E63" w:rsidRPr="00643BE5">
              <w:rPr>
                <w:rFonts w:eastAsia="Times New Roman"/>
                <w:bCs/>
              </w:rPr>
              <w:t>Šiam programos tikslui įgyvendinti numatomi uždaviniai:</w:t>
            </w:r>
          </w:p>
          <w:p w:rsidR="00922E63" w:rsidRPr="00643BE5" w:rsidRDefault="00704DB9">
            <w:pPr>
              <w:jc w:val="both"/>
              <w:rPr>
                <w:i/>
                <w:iCs/>
                <w:color w:val="FF0000"/>
              </w:rPr>
            </w:pPr>
            <w:r w:rsidRPr="00643BE5">
              <w:rPr>
                <w:i/>
              </w:rPr>
              <w:t xml:space="preserve">           </w:t>
            </w:r>
            <w:r w:rsidR="00922E63" w:rsidRPr="00643BE5">
              <w:rPr>
                <w:i/>
              </w:rPr>
              <w:t>01 uždavinys. Įgyvendinti bendrąsias ir specialiųjų ugdymosi poreikių turinčių mokinių programas, organizuoti pagalbą mokiniui</w:t>
            </w:r>
            <w:r w:rsidR="0007140B" w:rsidRPr="00643BE5">
              <w:rPr>
                <w:i/>
              </w:rPr>
              <w:t>, jo tėvams</w:t>
            </w:r>
            <w:r w:rsidR="00922E63" w:rsidRPr="00643BE5">
              <w:rPr>
                <w:i/>
              </w:rPr>
              <w:t xml:space="preserve"> ir mokytoj</w:t>
            </w:r>
            <w:r w:rsidR="0007140B" w:rsidRPr="00643BE5">
              <w:rPr>
                <w:i/>
              </w:rPr>
              <w:t>ams</w:t>
            </w:r>
            <w:r w:rsidR="00922E63" w:rsidRPr="00643BE5">
              <w:rPr>
                <w:i/>
              </w:rPr>
              <w:t>.</w:t>
            </w:r>
            <w:r w:rsidR="00F4629A">
              <w:rPr>
                <w:i/>
              </w:rPr>
              <w:t xml:space="preserve"> </w:t>
            </w:r>
          </w:p>
          <w:p w:rsidR="00922E63" w:rsidRPr="00643BE5" w:rsidRDefault="00704DB9">
            <w:pPr>
              <w:snapToGrid w:val="0"/>
              <w:jc w:val="both"/>
              <w:rPr>
                <w:color w:val="FF0000"/>
              </w:rPr>
            </w:pPr>
            <w:r w:rsidRPr="00643BE5">
              <w:t xml:space="preserve">           </w:t>
            </w:r>
            <w:r w:rsidR="00922E63" w:rsidRPr="00643BE5">
              <w:t>Uždavinio įgyvendinimą</w:t>
            </w:r>
            <w:r w:rsidR="00002DD6">
              <w:t xml:space="preserve"> </w:t>
            </w:r>
            <w:r w:rsidR="00922E63" w:rsidRPr="00643BE5">
              <w:t>lemia</w:t>
            </w:r>
            <w:r w:rsidR="00002DD6">
              <w:t xml:space="preserve"> </w:t>
            </w:r>
            <w:r w:rsidR="00922E63" w:rsidRPr="00643BE5">
              <w:t>tikslingai</w:t>
            </w:r>
            <w:r w:rsidR="00002DD6">
              <w:t xml:space="preserve"> </w:t>
            </w:r>
            <w:r w:rsidR="00922E63" w:rsidRPr="00643BE5">
              <w:t xml:space="preserve">skiriamos mokinio krepšelio </w:t>
            </w:r>
            <w:r w:rsidR="00174D45" w:rsidRPr="00643BE5">
              <w:t>lėšos visoms Savivaldybės mokykloms</w:t>
            </w:r>
            <w:r w:rsidR="00002DD6">
              <w:t>, o</w:t>
            </w:r>
            <w:r w:rsidR="00922E63" w:rsidRPr="00643BE5">
              <w:t xml:space="preserve"> ugdymo aplinkos lėšos </w:t>
            </w:r>
            <w:r w:rsidR="00315C56" w:rsidRPr="00643BE5">
              <w:t xml:space="preserve">mokykloms, kurių </w:t>
            </w:r>
            <w:r w:rsidR="00922E63" w:rsidRPr="00643BE5">
              <w:t xml:space="preserve"> </w:t>
            </w:r>
            <w:r w:rsidR="00315C56" w:rsidRPr="00643BE5">
              <w:t>savininkė yra Savivaldybė</w:t>
            </w:r>
            <w:r w:rsidR="00002DD6">
              <w:t>s taryba</w:t>
            </w:r>
            <w:r w:rsidR="00614735" w:rsidRPr="00643BE5">
              <w:t>.</w:t>
            </w:r>
            <w:r w:rsidR="00293122" w:rsidRPr="00643BE5">
              <w:t xml:space="preserve"> </w:t>
            </w:r>
            <w:r w:rsidR="00922E63" w:rsidRPr="00643BE5">
              <w:t>Šiaulių miesto specialiosioms mokykloms, kuriose ugdomi šalies (regiono) mokiniai, turintys specialiųjų poreikių, skiriamos ūkio lėšos</w:t>
            </w:r>
            <w:r w:rsidR="00002DD6">
              <w:t xml:space="preserve"> </w:t>
            </w:r>
            <w:r w:rsidR="00002DD6" w:rsidRPr="00002DD6">
              <w:t>skiriamos</w:t>
            </w:r>
            <w:r w:rsidR="00922E63" w:rsidRPr="00643BE5">
              <w:t xml:space="preserve"> iš </w:t>
            </w:r>
            <w:r w:rsidR="00400A65" w:rsidRPr="00643BE5">
              <w:t>V</w:t>
            </w:r>
            <w:r w:rsidR="00922E63" w:rsidRPr="00643BE5">
              <w:t>alstybės biudžeto</w:t>
            </w:r>
            <w:r w:rsidR="00293122" w:rsidRPr="00643BE5">
              <w:t xml:space="preserve">. </w:t>
            </w:r>
          </w:p>
          <w:p w:rsidR="00922E63" w:rsidRPr="00643BE5" w:rsidRDefault="00704DB9">
            <w:pPr>
              <w:pStyle w:val="prastasiniatinklio1"/>
              <w:snapToGrid w:val="0"/>
              <w:spacing w:before="0" w:after="0"/>
              <w:jc w:val="both"/>
            </w:pPr>
            <w:r w:rsidRPr="00643BE5">
              <w:t xml:space="preserve">          </w:t>
            </w:r>
            <w:r w:rsidR="00922E63" w:rsidRPr="00643BE5">
              <w:t xml:space="preserve">Profesionali pedagoginė-psichologinė pagalba vaikams, jų tėvams, mokytojams teikiama Pedagoginėje psichologinėje tarnyboje. Kasmet tarnybos specialistai padeda mokykloms organizuoti asmenų, turinčių specialiųjų ugdymosi poreikių, ugdymą: atlieka vaikų pedagoginį psichologinį įvertinimą; nustato jų specialiųjų ugdymosi poreikių lygį, jų pobūdį ir priežastis; skiria specialųjį ugdymą, kuriuo siekiama įgalinti vaikus geriau </w:t>
            </w:r>
            <w:r w:rsidR="00490A79">
              <w:t>socializuotis</w:t>
            </w:r>
            <w:r w:rsidR="00922E63" w:rsidRPr="00643BE5">
              <w:t xml:space="preserve"> visuomenėje.</w:t>
            </w:r>
            <w:r w:rsidR="00490A79">
              <w:t xml:space="preserve"> </w:t>
            </w:r>
          </w:p>
          <w:p w:rsidR="00763FA7" w:rsidRDefault="00704DB9">
            <w:pPr>
              <w:jc w:val="both"/>
            </w:pPr>
            <w:r w:rsidRPr="00643BE5">
              <w:t xml:space="preserve">           </w:t>
            </w:r>
            <w:r w:rsidR="00922E63" w:rsidRPr="00643BE5">
              <w:t xml:space="preserve">Švietimo centras organizuoja įvairius kvalifikacijos tobulinimo renginius, teikia metodinę pagalbą miesto pedagogams, skleidžia informaciją apie kitų institucijų įgyvendinamas mokymosi visą gyvenimą priemones, dalyvauja įvairiuose projektuose. Centre veikia metodinių priemonių biblioteka. Centro darbuotojai padeda miesto </w:t>
            </w:r>
            <w:r w:rsidR="00002DD6">
              <w:t>švietimo</w:t>
            </w:r>
            <w:r w:rsidR="00922E63" w:rsidRPr="00643BE5">
              <w:t xml:space="preserve"> įstaigoms planuoti ir organizuoti metodinius renginius, koordinuoja miesto metodinių būrelių veiklą. </w:t>
            </w:r>
            <w:r w:rsidR="00002DD6">
              <w:t>C</w:t>
            </w:r>
            <w:r w:rsidR="00922E63" w:rsidRPr="00643BE5">
              <w:t xml:space="preserve">entras </w:t>
            </w:r>
            <w:r w:rsidR="00004D96">
              <w:t>organizuoja dalykines</w:t>
            </w:r>
            <w:r w:rsidR="00922E63" w:rsidRPr="00643BE5">
              <w:t xml:space="preserve"> miesto mokinių olimpiad</w:t>
            </w:r>
            <w:r w:rsidR="00004D96">
              <w:t>as</w:t>
            </w:r>
            <w:r w:rsidR="00922E63" w:rsidRPr="00643BE5">
              <w:t xml:space="preserve"> ir konkurs</w:t>
            </w:r>
            <w:r w:rsidR="00004D96">
              <w:t>us</w:t>
            </w:r>
            <w:r w:rsidR="00AC213A">
              <w:t>, kuriuose kasmet dalyvauja apie 1400</w:t>
            </w:r>
            <w:r w:rsidR="00EC4700">
              <w:t xml:space="preserve"> </w:t>
            </w:r>
            <w:r w:rsidR="00763FA7">
              <w:t>mokinių.</w:t>
            </w:r>
            <w:r w:rsidR="00922E63" w:rsidRPr="00643BE5">
              <w:t xml:space="preserve"> </w:t>
            </w:r>
            <w:r w:rsidR="00004D96">
              <w:t>Apie</w:t>
            </w:r>
            <w:r w:rsidR="00922E63" w:rsidRPr="00643BE5">
              <w:t xml:space="preserve"> 80 </w:t>
            </w:r>
            <w:r w:rsidR="00922E63" w:rsidRPr="00D82E60">
              <w:t>gabių vyresniųjų</w:t>
            </w:r>
            <w:r w:rsidR="00922E63" w:rsidRPr="00643BE5">
              <w:t xml:space="preserve"> klasių miesto mokinių kasmet atstovauja Šiaulių miestui respublikinėse dalykinėse olimpiadose</w:t>
            </w:r>
            <w:r w:rsidR="00763FA7">
              <w:t>.</w:t>
            </w:r>
          </w:p>
          <w:p w:rsidR="00922E63" w:rsidRPr="00643BE5" w:rsidRDefault="00801C99">
            <w:pPr>
              <w:jc w:val="both"/>
            </w:pPr>
            <w:r w:rsidRPr="00643BE5">
              <w:lastRenderedPageBreak/>
              <w:t xml:space="preserve">           </w:t>
            </w:r>
            <w:r w:rsidR="00922E63" w:rsidRPr="00643BE5">
              <w:t xml:space="preserve">Švietimo centras </w:t>
            </w:r>
            <w:r w:rsidR="00A31C76" w:rsidRPr="00643BE5">
              <w:t xml:space="preserve">taip pat </w:t>
            </w:r>
            <w:r w:rsidR="00922E63" w:rsidRPr="00643BE5">
              <w:t xml:space="preserve">teikia </w:t>
            </w:r>
            <w:r w:rsidR="00A31C76" w:rsidRPr="00643BE5">
              <w:t xml:space="preserve">ir </w:t>
            </w:r>
            <w:r w:rsidR="00922E63" w:rsidRPr="00643BE5">
              <w:t>buhalterin</w:t>
            </w:r>
            <w:r w:rsidR="00763FA7">
              <w:t>ė</w:t>
            </w:r>
            <w:r w:rsidR="00922E63" w:rsidRPr="00643BE5">
              <w:t>s apskaitos paslaugas biudžetinėms įstaigoms, prižiūri ir koordinu</w:t>
            </w:r>
            <w:r w:rsidR="00091FBB" w:rsidRPr="00643BE5">
              <w:t>oja Jaunimo centro ūkinę veiklą, organizuoja elektroninių mokinių pažymėjim</w:t>
            </w:r>
            <w:r w:rsidR="00A508A8" w:rsidRPr="00643BE5">
              <w:t xml:space="preserve">ų atspausdinimą, organizuoja asmenų, gaunančių socialines išmokas, </w:t>
            </w:r>
            <w:r w:rsidR="00EE6357" w:rsidRPr="00643BE5">
              <w:t>visuomenei nauding</w:t>
            </w:r>
            <w:r w:rsidR="00763FA7">
              <w:t>os</w:t>
            </w:r>
            <w:r w:rsidR="00EE6357" w:rsidRPr="00643BE5">
              <w:t xml:space="preserve"> veikl</w:t>
            </w:r>
            <w:r w:rsidR="00763FA7">
              <w:t>os atlikimą</w:t>
            </w:r>
            <w:r w:rsidR="00EE6357" w:rsidRPr="00643BE5">
              <w:t>, šalina inžinerinių tinklų avarijas Savivaldybės ugdymo įstaigose.</w:t>
            </w:r>
            <w:r w:rsidR="00091FBB" w:rsidRPr="00643BE5">
              <w:t xml:space="preserve"> </w:t>
            </w:r>
            <w:r w:rsidR="00922E63" w:rsidRPr="00643BE5">
              <w:t xml:space="preserve"> </w:t>
            </w:r>
          </w:p>
          <w:p w:rsidR="00922E63" w:rsidRPr="00643BE5" w:rsidRDefault="00CF07D5">
            <w:pPr>
              <w:autoSpaceDE w:val="0"/>
              <w:jc w:val="both"/>
            </w:pPr>
            <w:r w:rsidRPr="00643BE5">
              <w:t xml:space="preserve">          </w:t>
            </w:r>
            <w:r w:rsidR="00763FA7">
              <w:t xml:space="preserve">Vadovaujantis </w:t>
            </w:r>
            <w:r w:rsidR="00922E63" w:rsidRPr="00643BE5">
              <w:t>Lietuvos Respublikos Vyriausybės 2001 m. birželio 27 d. nutarimu Nr. 785 patvirtint</w:t>
            </w:r>
            <w:r w:rsidR="00763FA7">
              <w:t>a</w:t>
            </w:r>
            <w:r w:rsidR="00922E63" w:rsidRPr="00643BE5">
              <w:t xml:space="preserve"> Mokinio krepšelio lėšų apskaičiavimo ir paskirstymo metodik</w:t>
            </w:r>
            <w:r w:rsidR="00763FA7">
              <w:t>a, S</w:t>
            </w:r>
            <w:r w:rsidR="00922E63" w:rsidRPr="00643BE5">
              <w:t>avivaldybė 6 procentus mokinio krepšelio lėšų savo nustatyta tvarka naudoja šioms mokymo reikmėms tenkinti: pedagoginei psichologinei pagalbai organizuoti; brandos egzaminams organizuoti ir vykdyti; profesinės linkmės moduliams neformaliojo švietimo mokyklose finansuoti; neformaliojo vaikų švietimo programoms finansuoti, pedagoginių darbuotojų tarifinių atlygių koeficientų skirtumams išlyginti mokyklose; bendrojo ugdymo, ikimokyklinio ir priešmokyklinio ugdymo paslaugų prieinamumui užtikrinti</w:t>
            </w:r>
            <w:r w:rsidR="00E35114">
              <w:t xml:space="preserve">, </w:t>
            </w:r>
            <w:r w:rsidR="00B803A9" w:rsidRPr="00B803A9">
              <w:t>prevencinių programų įgyvendinimo paslaugoms apmokėti</w:t>
            </w:r>
            <w:r w:rsidR="00922E63" w:rsidRPr="00643BE5">
              <w:t xml:space="preserve">. </w:t>
            </w:r>
            <w:r w:rsidR="00B803A9">
              <w:t xml:space="preserve"> </w:t>
            </w:r>
          </w:p>
          <w:p w:rsidR="00922E63" w:rsidRPr="002E50D2" w:rsidRDefault="00CF07D5">
            <w:pPr>
              <w:autoSpaceDE w:val="0"/>
              <w:jc w:val="both"/>
            </w:pPr>
            <w:r w:rsidRPr="00643BE5">
              <w:t xml:space="preserve">       </w:t>
            </w:r>
            <w:r w:rsidR="002F7CD6">
              <w:t xml:space="preserve">   </w:t>
            </w:r>
            <w:r w:rsidR="00091FBB" w:rsidRPr="002E50D2">
              <w:t>Siekiant</w:t>
            </w:r>
            <w:r w:rsidR="00922E63" w:rsidRPr="002E50D2">
              <w:t xml:space="preserve"> didinti neformaliojo vaikų švietimo prieinamumą, </w:t>
            </w:r>
            <w:r w:rsidR="00091FBB" w:rsidRPr="002E50D2">
              <w:t xml:space="preserve">vadovaujamasi </w:t>
            </w:r>
            <w:r w:rsidR="00922E63" w:rsidRPr="002E50D2">
              <w:t>Šiaulių miesto savivaldybės taryb</w:t>
            </w:r>
            <w:r w:rsidR="00091FBB" w:rsidRPr="002E50D2">
              <w:t>os</w:t>
            </w:r>
            <w:r w:rsidR="00922E63" w:rsidRPr="002E50D2">
              <w:t xml:space="preserve"> 201</w:t>
            </w:r>
            <w:r w:rsidR="00DF2597" w:rsidRPr="002E50D2">
              <w:t>6</w:t>
            </w:r>
            <w:r w:rsidR="00C247C4" w:rsidRPr="002E50D2">
              <w:t xml:space="preserve"> m. </w:t>
            </w:r>
            <w:r w:rsidR="002E50D2" w:rsidRPr="002E50D2">
              <w:t>sausio</w:t>
            </w:r>
            <w:r w:rsidR="00C247C4" w:rsidRPr="002E50D2">
              <w:t xml:space="preserve"> 25 d. sprendimu Nr. T</w:t>
            </w:r>
            <w:r w:rsidR="00C247C4" w:rsidRPr="002E50D2">
              <w:rPr>
                <w:iCs/>
                <w:color w:val="000000"/>
                <w:shd w:val="clear" w:color="auto" w:fill="FFFFFF"/>
                <w:lang w:eastAsia="lt-LT"/>
              </w:rPr>
              <w:t>–</w:t>
            </w:r>
            <w:r w:rsidR="002E50D2" w:rsidRPr="002E50D2">
              <w:t>12</w:t>
            </w:r>
            <w:r w:rsidR="00922E63" w:rsidRPr="002E50D2">
              <w:rPr>
                <w:color w:val="FF0000"/>
              </w:rPr>
              <w:t xml:space="preserve"> </w:t>
            </w:r>
            <w:r w:rsidR="00922E63" w:rsidRPr="002E50D2">
              <w:t>patvirtin</w:t>
            </w:r>
            <w:r w:rsidR="00091FBB" w:rsidRPr="002E50D2">
              <w:t>tu</w:t>
            </w:r>
            <w:r w:rsidR="00922E63" w:rsidRPr="002E50D2">
              <w:t xml:space="preserve"> </w:t>
            </w:r>
            <w:r w:rsidR="002E50D2" w:rsidRPr="002E50D2">
              <w:t xml:space="preserve">Mokinio krepšelio lėšų formalųjį švietimą papildančio ugdymo programoms finansuoti paskirstymo ir naudojimo </w:t>
            </w:r>
            <w:r w:rsidR="00091FBB" w:rsidRPr="002E50D2">
              <w:t>tvarkos aprašu.</w:t>
            </w:r>
            <w:r w:rsidR="00922E63" w:rsidRPr="002E50D2">
              <w:t xml:space="preserve"> Tai skatina </w:t>
            </w:r>
            <w:r w:rsidR="00293122" w:rsidRPr="002E50D2">
              <w:t>įvairius švietimo teikėjus r</w:t>
            </w:r>
            <w:r w:rsidR="00922E63" w:rsidRPr="002E50D2">
              <w:t>engti neformaliojo vaikų švietimo programas ir jas įgyvendinti</w:t>
            </w:r>
            <w:r w:rsidR="002F7CD6">
              <w:t>.</w:t>
            </w:r>
          </w:p>
          <w:p w:rsidR="00091FBB" w:rsidRPr="00643BE5" w:rsidRDefault="00091FBB">
            <w:pPr>
              <w:autoSpaceDE w:val="0"/>
              <w:jc w:val="both"/>
            </w:pPr>
            <w:r w:rsidRPr="002E50D2">
              <w:t xml:space="preserve">       </w:t>
            </w:r>
            <w:r w:rsidR="002F7CD6">
              <w:t xml:space="preserve">   </w:t>
            </w:r>
            <w:r w:rsidRPr="002E50D2">
              <w:t xml:space="preserve"> </w:t>
            </w:r>
            <w:r w:rsidR="00FE1745" w:rsidRPr="002E50D2">
              <w:t xml:space="preserve">Nuolat kintanti aplinka, </w:t>
            </w:r>
            <w:r w:rsidR="007F0104">
              <w:t xml:space="preserve">mokyklose akcentuojamas ne tik mokinių bendrųjų kompetencijų ugdymas, </w:t>
            </w:r>
            <w:r w:rsidR="00FE1745" w:rsidRPr="00643BE5">
              <w:t>bet ir veikimo socialinėje aplinkoje gebėjimų, verslumo ugdym</w:t>
            </w:r>
            <w:r w:rsidR="007F0104">
              <w:t>as</w:t>
            </w:r>
            <w:r w:rsidR="00FE1745" w:rsidRPr="00643BE5">
              <w:t xml:space="preserve">. </w:t>
            </w:r>
            <w:r w:rsidR="007F0104">
              <w:t xml:space="preserve"> To siekiama</w:t>
            </w:r>
            <w:r w:rsidR="00FE1745" w:rsidRPr="00643BE5">
              <w:t xml:space="preserve"> </w:t>
            </w:r>
            <w:r w:rsidR="0071259F" w:rsidRPr="00643BE5">
              <w:t>įgyvendin</w:t>
            </w:r>
            <w:r w:rsidR="007F0104">
              <w:t>ant</w:t>
            </w:r>
            <w:r w:rsidR="00FE1745" w:rsidRPr="00643BE5">
              <w:t xml:space="preserve"> </w:t>
            </w:r>
            <w:r w:rsidR="00CB118C" w:rsidRPr="00643BE5">
              <w:t>Socialinių kompetencijų ugdymo model</w:t>
            </w:r>
            <w:r w:rsidR="007F0104">
              <w:t>į</w:t>
            </w:r>
            <w:r w:rsidR="00CB118C" w:rsidRPr="00643BE5">
              <w:t xml:space="preserve">. </w:t>
            </w:r>
            <w:r w:rsidR="00FE1745" w:rsidRPr="00643BE5">
              <w:t xml:space="preserve"> </w:t>
            </w:r>
          </w:p>
          <w:p w:rsidR="00922E63" w:rsidRPr="00643BE5" w:rsidRDefault="00922E63">
            <w:pPr>
              <w:snapToGrid w:val="0"/>
              <w:jc w:val="both"/>
              <w:rPr>
                <w:rFonts w:eastAsia="Times New Roman" w:cs="Tahoma"/>
                <w:color w:val="000000"/>
                <w:u w:val="single"/>
                <w:shd w:val="clear" w:color="auto" w:fill="FFFFFF"/>
              </w:rPr>
            </w:pPr>
            <w:r w:rsidRPr="00643BE5">
              <w:rPr>
                <w:rFonts w:eastAsia="Times New Roman" w:cs="Tahoma"/>
                <w:color w:val="000000"/>
                <w:u w:val="single"/>
                <w:shd w:val="clear" w:color="auto" w:fill="FFFFFF"/>
              </w:rPr>
              <w:t>Rezultato pasiekimo vertinimo kriterijai:</w:t>
            </w:r>
          </w:p>
          <w:p w:rsidR="00922E63" w:rsidRPr="00643BE5" w:rsidRDefault="00906F47">
            <w:pPr>
              <w:autoSpaceDE w:val="0"/>
            </w:pPr>
            <w:r>
              <w:t>Savivaldybės b</w:t>
            </w:r>
            <w:r w:rsidR="00922E63" w:rsidRPr="00643BE5">
              <w:t xml:space="preserve">endrojo ugdymo mokyklų skaičius </w:t>
            </w:r>
            <w:r w:rsidR="00117EA9" w:rsidRPr="00643BE5">
              <w:t xml:space="preserve">– </w:t>
            </w:r>
            <w:r w:rsidR="00315C56" w:rsidRPr="00643BE5">
              <w:t>3</w:t>
            </w:r>
            <w:r>
              <w:t>2</w:t>
            </w:r>
          </w:p>
          <w:p w:rsidR="005B2638" w:rsidRPr="00643BE5" w:rsidRDefault="007F0104" w:rsidP="00C247C4">
            <w:pPr>
              <w:tabs>
                <w:tab w:val="left" w:pos="360"/>
              </w:tabs>
              <w:snapToGrid w:val="0"/>
            </w:pPr>
            <w:r>
              <w:t>P</w:t>
            </w:r>
            <w:r w:rsidR="00CF07D5" w:rsidRPr="00643BE5">
              <w:t>riešmokyklinio ugdymo grupių skaičius bendrojo ugdymo mokykl</w:t>
            </w:r>
            <w:r>
              <w:t>ose</w:t>
            </w:r>
            <w:r w:rsidR="00CB118C" w:rsidRPr="00643BE5">
              <w:t xml:space="preserve"> </w:t>
            </w:r>
            <w:r w:rsidR="00C247C4" w:rsidRPr="00643BE5">
              <w:rPr>
                <w:iCs/>
                <w:color w:val="000000"/>
                <w:shd w:val="clear" w:color="auto" w:fill="FFFFFF"/>
                <w:lang w:eastAsia="lt-LT"/>
              </w:rPr>
              <w:t>–</w:t>
            </w:r>
            <w:r w:rsidR="00CB118C" w:rsidRPr="00643BE5">
              <w:rPr>
                <w:iCs/>
                <w:color w:val="000000"/>
                <w:shd w:val="clear" w:color="auto" w:fill="FFFFFF"/>
                <w:lang w:eastAsia="lt-LT"/>
              </w:rPr>
              <w:t xml:space="preserve"> </w:t>
            </w:r>
            <w:r w:rsidR="009367FC">
              <w:t>21</w:t>
            </w:r>
          </w:p>
          <w:p w:rsidR="009367FC" w:rsidRDefault="00CB118C" w:rsidP="00C247C4">
            <w:pPr>
              <w:tabs>
                <w:tab w:val="left" w:pos="360"/>
              </w:tabs>
              <w:snapToGrid w:val="0"/>
            </w:pPr>
            <w:r w:rsidRPr="00643BE5">
              <w:t xml:space="preserve">Bendrojo ugdymo mokyklas lankančiųjų mokinių skaičius – </w:t>
            </w:r>
            <w:r w:rsidR="009367FC">
              <w:t>apie</w:t>
            </w:r>
            <w:r w:rsidRPr="00643BE5">
              <w:t xml:space="preserve"> 13</w:t>
            </w:r>
            <w:r w:rsidR="00117EA9" w:rsidRPr="00643BE5">
              <w:t>2</w:t>
            </w:r>
            <w:r w:rsidRPr="00643BE5">
              <w:t xml:space="preserve">00 </w:t>
            </w:r>
          </w:p>
          <w:p w:rsidR="005B2638" w:rsidRPr="00643BE5" w:rsidRDefault="009367FC" w:rsidP="00C247C4">
            <w:pPr>
              <w:tabs>
                <w:tab w:val="left" w:pos="360"/>
              </w:tabs>
              <w:snapToGrid w:val="0"/>
            </w:pPr>
            <w:r>
              <w:t>Mokinių, besimokančių pagal p</w:t>
            </w:r>
            <w:r w:rsidR="005B2638" w:rsidRPr="00643BE5">
              <w:t>rofesinės linkm</w:t>
            </w:r>
            <w:r w:rsidR="00CA1F95" w:rsidRPr="00643BE5">
              <w:t>ės programų moduli</w:t>
            </w:r>
            <w:r>
              <w:t>us</w:t>
            </w:r>
            <w:r w:rsidR="00CA1F95" w:rsidRPr="00643BE5">
              <w:t xml:space="preserve"> skaičius – apie 120 mokinių</w:t>
            </w:r>
          </w:p>
          <w:p w:rsidR="00CB118C" w:rsidRPr="00643BE5" w:rsidRDefault="00CB118C" w:rsidP="00C247C4">
            <w:pPr>
              <w:tabs>
                <w:tab w:val="left" w:pos="360"/>
              </w:tabs>
              <w:snapToGrid w:val="0"/>
            </w:pPr>
            <w:r w:rsidRPr="00643BE5">
              <w:t xml:space="preserve">Egzaminų vykdytojų ir vertintojų visuose egzaminuose skaičius – 900  </w:t>
            </w:r>
          </w:p>
          <w:p w:rsidR="00A62609" w:rsidRPr="00643BE5" w:rsidRDefault="00A62609" w:rsidP="00A62609">
            <w:pPr>
              <w:tabs>
                <w:tab w:val="left" w:pos="360"/>
              </w:tabs>
              <w:snapToGrid w:val="0"/>
            </w:pPr>
            <w:r w:rsidRPr="00643BE5">
              <w:t>Mokinių specialiųjų ugdymosi poreikių (išskyrus atsirandančius dėl išskirtinių gabumų) įvertinimo pedagoginiu, psichologiniu, medicininiu ir socialiniu aspektais skaičiaus dalis nuo b</w:t>
            </w:r>
            <w:r w:rsidR="00CA1F95" w:rsidRPr="00643BE5">
              <w:t>endrojo mokinių skaičiaus – apie 10 proc.</w:t>
            </w:r>
          </w:p>
          <w:p w:rsidR="002D2549" w:rsidRPr="00643BE5" w:rsidRDefault="00801C99" w:rsidP="00C247C4">
            <w:pPr>
              <w:tabs>
                <w:tab w:val="left" w:pos="360"/>
              </w:tabs>
              <w:snapToGrid w:val="0"/>
              <w:rPr>
                <w:color w:val="000000"/>
              </w:rPr>
            </w:pPr>
            <w:r w:rsidRPr="00643BE5">
              <w:rPr>
                <w:color w:val="000000"/>
              </w:rPr>
              <w:t>Švietimo centr</w:t>
            </w:r>
            <w:r w:rsidR="009367FC">
              <w:rPr>
                <w:color w:val="000000"/>
              </w:rPr>
              <w:t>o</w:t>
            </w:r>
            <w:r w:rsidR="00A508A8" w:rsidRPr="00643BE5">
              <w:rPr>
                <w:color w:val="000000"/>
              </w:rPr>
              <w:t xml:space="preserve"> </w:t>
            </w:r>
            <w:r w:rsidR="009367FC">
              <w:rPr>
                <w:color w:val="000000"/>
              </w:rPr>
              <w:t>suorganizuotų</w:t>
            </w:r>
            <w:r w:rsidR="00EE6357" w:rsidRPr="00643BE5">
              <w:rPr>
                <w:color w:val="000000"/>
              </w:rPr>
              <w:t xml:space="preserve"> kvalifikaci</w:t>
            </w:r>
            <w:r w:rsidR="009367FC">
              <w:rPr>
                <w:color w:val="000000"/>
              </w:rPr>
              <w:t>jos tobulinimo</w:t>
            </w:r>
            <w:r w:rsidR="00EE6357" w:rsidRPr="00643BE5">
              <w:rPr>
                <w:color w:val="000000"/>
              </w:rPr>
              <w:t xml:space="preserve"> renginių </w:t>
            </w:r>
            <w:r w:rsidRPr="00643BE5">
              <w:rPr>
                <w:color w:val="000000"/>
              </w:rPr>
              <w:t xml:space="preserve">skaičius – </w:t>
            </w:r>
            <w:r w:rsidR="00EE6357" w:rsidRPr="00643BE5">
              <w:rPr>
                <w:color w:val="000000"/>
              </w:rPr>
              <w:t>300</w:t>
            </w:r>
            <w:r w:rsidRPr="00643BE5">
              <w:rPr>
                <w:color w:val="000000"/>
              </w:rPr>
              <w:t>, dalyvių skaičius – 9500</w:t>
            </w:r>
          </w:p>
          <w:p w:rsidR="009B77C1" w:rsidRPr="00643BE5" w:rsidRDefault="009B77C1" w:rsidP="00315C56">
            <w:pPr>
              <w:tabs>
                <w:tab w:val="left" w:pos="360"/>
              </w:tabs>
              <w:snapToGrid w:val="0"/>
              <w:rPr>
                <w:color w:val="FF0000"/>
              </w:rPr>
            </w:pPr>
            <w:r w:rsidRPr="00643BE5">
              <w:rPr>
                <w:color w:val="000000"/>
              </w:rPr>
              <w:t xml:space="preserve">Socialinių partnerių, dalyvaujančių Socialinių kompetencijų </w:t>
            </w:r>
            <w:r w:rsidR="00191496" w:rsidRPr="00643BE5">
              <w:rPr>
                <w:color w:val="000000"/>
              </w:rPr>
              <w:t xml:space="preserve">ugdymo modelio įgyvendinime, skaičius – </w:t>
            </w:r>
            <w:r w:rsidR="00981993">
              <w:rPr>
                <w:color w:val="000000"/>
              </w:rPr>
              <w:t>9</w:t>
            </w:r>
            <w:r w:rsidR="00315C56" w:rsidRPr="00643BE5">
              <w:rPr>
                <w:color w:val="000000"/>
              </w:rPr>
              <w:t>0</w:t>
            </w:r>
            <w:r w:rsidR="00191496" w:rsidRPr="00643BE5">
              <w:rPr>
                <w:color w:val="FF0000"/>
              </w:rPr>
              <w:t xml:space="preserve"> </w:t>
            </w:r>
          </w:p>
        </w:tc>
      </w:tr>
      <w:tr w:rsidR="00922E63" w:rsidRPr="00643BE5" w:rsidTr="00714E00">
        <w:tc>
          <w:tcPr>
            <w:tcW w:w="2025" w:type="dxa"/>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b/>
                <w:bCs/>
              </w:rPr>
            </w:pPr>
            <w:r w:rsidRPr="00643BE5">
              <w:rPr>
                <w:b/>
                <w:bCs/>
              </w:rPr>
              <w:lastRenderedPageBreak/>
              <w:t>Programos tikslas</w:t>
            </w:r>
          </w:p>
        </w:tc>
        <w:tc>
          <w:tcPr>
            <w:tcW w:w="6075" w:type="dxa"/>
            <w:gridSpan w:val="3"/>
            <w:tcBorders>
              <w:top w:val="single" w:sz="2" w:space="0" w:color="000000"/>
              <w:left w:val="single" w:sz="1" w:space="0" w:color="000000"/>
              <w:bottom w:val="single" w:sz="4" w:space="0" w:color="auto"/>
            </w:tcBorders>
            <w:shd w:val="clear" w:color="auto" w:fill="auto"/>
          </w:tcPr>
          <w:p w:rsidR="00922E63" w:rsidRPr="00643BE5" w:rsidRDefault="007B06B7" w:rsidP="00111C98">
            <w:pPr>
              <w:pStyle w:val="Pagrindinistekstas"/>
              <w:shd w:val="clear" w:color="auto" w:fill="FFFFFF"/>
              <w:suppressAutoHyphens w:val="0"/>
              <w:autoSpaceDE w:val="0"/>
              <w:snapToGrid w:val="0"/>
              <w:spacing w:after="0"/>
              <w:rPr>
                <w:rFonts w:cs="Tahoma"/>
                <w:bCs/>
                <w:shd w:val="clear" w:color="auto" w:fill="FFFFFF"/>
              </w:rPr>
            </w:pPr>
            <w:r w:rsidRPr="00B73452">
              <w:rPr>
                <w:rFonts w:cs="Tahoma"/>
                <w:bCs/>
                <w:shd w:val="clear" w:color="auto" w:fill="FFFFFF"/>
              </w:rPr>
              <w:t>Tenkinti ikimokyklinio ir priešmokyklinio ugdymo poreikius ikimokyklinio ugdymo įstaigose</w:t>
            </w:r>
          </w:p>
        </w:tc>
        <w:tc>
          <w:tcPr>
            <w:tcW w:w="1095" w:type="dxa"/>
            <w:gridSpan w:val="3"/>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rFonts w:cs="Tahoma"/>
                <w:b/>
                <w:bCs/>
              </w:rPr>
            </w:pPr>
            <w:r w:rsidRPr="00643BE5">
              <w:rPr>
                <w:rFonts w:cs="Tahoma"/>
                <w:b/>
                <w:bCs/>
              </w:rPr>
              <w:t>Kodas</w:t>
            </w:r>
          </w:p>
        </w:tc>
        <w:tc>
          <w:tcPr>
            <w:tcW w:w="714" w:type="dxa"/>
            <w:gridSpan w:val="2"/>
            <w:tcBorders>
              <w:top w:val="single" w:sz="2" w:space="0" w:color="000000"/>
              <w:left w:val="single" w:sz="1" w:space="0" w:color="000000"/>
              <w:bottom w:val="single" w:sz="4" w:space="0" w:color="auto"/>
              <w:right w:val="single" w:sz="1" w:space="0" w:color="000000"/>
            </w:tcBorders>
            <w:shd w:val="clear" w:color="auto" w:fill="auto"/>
          </w:tcPr>
          <w:p w:rsidR="00922E63" w:rsidRPr="00643BE5" w:rsidRDefault="00922E63" w:rsidP="00111C98">
            <w:pPr>
              <w:pStyle w:val="TableHeading"/>
              <w:snapToGrid w:val="0"/>
              <w:rPr>
                <w:b w:val="0"/>
                <w:bCs w:val="0"/>
                <w:i w:val="0"/>
                <w:iCs w:val="0"/>
              </w:rPr>
            </w:pPr>
            <w:r w:rsidRPr="00643BE5">
              <w:rPr>
                <w:b w:val="0"/>
                <w:bCs w:val="0"/>
                <w:i w:val="0"/>
                <w:iCs w:val="0"/>
              </w:rPr>
              <w:t>03</w:t>
            </w:r>
          </w:p>
        </w:tc>
      </w:tr>
      <w:tr w:rsidR="00922E63" w:rsidRPr="00643BE5" w:rsidTr="00714E00">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643BE5" w:rsidRDefault="00922E63">
            <w:pPr>
              <w:pStyle w:val="Lentelsturinys"/>
              <w:snapToGrid w:val="0"/>
              <w:rPr>
                <w:b/>
                <w:bCs/>
              </w:rPr>
            </w:pPr>
            <w:r w:rsidRPr="00643BE5">
              <w:rPr>
                <w:b/>
                <w:bCs/>
              </w:rPr>
              <w:t>Tikslo įgyvendinimo aprašymas.</w:t>
            </w:r>
          </w:p>
          <w:p w:rsidR="00922E63" w:rsidRPr="00643BE5" w:rsidRDefault="006368E7" w:rsidP="006368E7">
            <w:pPr>
              <w:pStyle w:val="Lentelsturinys"/>
              <w:snapToGrid w:val="0"/>
              <w:jc w:val="both"/>
            </w:pPr>
            <w:r w:rsidRPr="00643BE5">
              <w:t xml:space="preserve">         </w:t>
            </w:r>
            <w:r w:rsidR="009367FC">
              <w:t>Vaiko</w:t>
            </w:r>
            <w:r w:rsidR="003B1128" w:rsidRPr="00643BE5">
              <w:t xml:space="preserve"> ugdymas vyksta šeimoje, o tėvams (globėjams) pageidavus ar atsakingoms už vaiko teisių apsaugą institucijoms rekomendavus</w:t>
            </w:r>
            <w:r w:rsidR="009367FC">
              <w:t xml:space="preserve"> –</w:t>
            </w:r>
            <w:r w:rsidR="003B1128" w:rsidRPr="00643BE5">
              <w:t xml:space="preserve"> pagal ikimokyklinio ugdymo </w:t>
            </w:r>
            <w:r w:rsidR="009367FC">
              <w:t xml:space="preserve">įstaigose </w:t>
            </w:r>
            <w:r w:rsidR="003B1128" w:rsidRPr="00643BE5">
              <w:t xml:space="preserve">programą. Ikimokyklinis ugdymas teikiamas vaikui </w:t>
            </w:r>
            <w:r w:rsidR="00E04F27" w:rsidRPr="00E04F27">
              <w:t xml:space="preserve">nuo gimimo iki </w:t>
            </w:r>
            <w:r w:rsidR="00D82E60">
              <w:t>5 metų</w:t>
            </w:r>
            <w:r w:rsidR="00E04F27" w:rsidRPr="00E04F27">
              <w:t>.  Priešmokyklinis ugdymas pradedamas teikti vaikui, kai tais kalendoriniais metais jam sueina 6 metai.</w:t>
            </w:r>
            <w:r w:rsidR="00E04F27">
              <w:t xml:space="preserve"> </w:t>
            </w:r>
            <w:r w:rsidR="00922E63" w:rsidRPr="00643BE5">
              <w:t>Lietuvos Respublikos švietimo įstatymas reglamentuoja švietimo paslaugos teikėjo ir savininko teises ir pareigas įgyvendinanč</w:t>
            </w:r>
            <w:r w:rsidR="002C73AA" w:rsidRPr="00643BE5">
              <w:t xml:space="preserve">ios institucijos atsakomybę už </w:t>
            </w:r>
            <w:r w:rsidR="00922E63" w:rsidRPr="00643BE5">
              <w:t xml:space="preserve">švietimo kokybę. Ikimokyklinio ugdymo įstaiga kuria savitą ugdymo programą,  atitinkančią ikimokyklinio ugdymo principus, vaiko prigimtį, jo pažintinius poreikius bei regioninę švietimo politiką. </w:t>
            </w:r>
            <w:r w:rsidR="00E04F27" w:rsidRPr="00E04F27">
              <w:t>Priešmokyklinis ugdymas vykdomas pagal vien</w:t>
            </w:r>
            <w:r w:rsidR="00D82E60">
              <w:t>erių</w:t>
            </w:r>
            <w:r w:rsidR="00E04F27" w:rsidRPr="00E04F27">
              <w:t xml:space="preserve">  metų </w:t>
            </w:r>
            <w:r w:rsidR="00D82E60">
              <w:t>Š</w:t>
            </w:r>
            <w:r w:rsidR="00E04F27" w:rsidRPr="00E04F27">
              <w:t>vietimo ir mokslo ministro patvirtintą priešmokyklinio ugdymo bendrąją programą.</w:t>
            </w:r>
            <w:r w:rsidR="00E04F27">
              <w:t xml:space="preserve"> </w:t>
            </w:r>
            <w:r w:rsidR="00922E63" w:rsidRPr="00643BE5">
              <w:t>Tikslui pasiekti numatyti šie uždaviniai:</w:t>
            </w:r>
          </w:p>
          <w:p w:rsidR="00922E63" w:rsidRPr="00643BE5" w:rsidRDefault="006368E7">
            <w:pPr>
              <w:rPr>
                <w:i/>
              </w:rPr>
            </w:pPr>
            <w:r w:rsidRPr="00643BE5">
              <w:rPr>
                <w:i/>
              </w:rPr>
              <w:t xml:space="preserve">          </w:t>
            </w:r>
            <w:r w:rsidR="00922E63" w:rsidRPr="00643BE5">
              <w:rPr>
                <w:i/>
              </w:rPr>
              <w:t>01 uždavinys. Vykdyti ikimokyklinį ir priešmokyklinį ugdymą</w:t>
            </w:r>
            <w:r w:rsidR="00922E63" w:rsidRPr="00F4629A">
              <w:rPr>
                <w:b/>
                <w:i/>
              </w:rPr>
              <w:t xml:space="preserve">. </w:t>
            </w:r>
          </w:p>
          <w:p w:rsidR="00C85970" w:rsidRDefault="006368E7" w:rsidP="006368E7">
            <w:pPr>
              <w:pStyle w:val="Pagrindinistekstas"/>
              <w:snapToGrid w:val="0"/>
              <w:spacing w:after="0"/>
              <w:jc w:val="both"/>
            </w:pPr>
            <w:r w:rsidRPr="00643BE5">
              <w:t xml:space="preserve">         </w:t>
            </w:r>
            <w:r w:rsidR="003B1128" w:rsidRPr="00C85970">
              <w:t>Ikimokyklinio ugdymo programą</w:t>
            </w:r>
            <w:r w:rsidR="003B1128" w:rsidRPr="00643BE5">
              <w:t xml:space="preserve"> vykdo lopšeliai-darželiai, viešosios </w:t>
            </w:r>
            <w:r w:rsidR="00C85970" w:rsidRPr="00C85970">
              <w:t xml:space="preserve">švietimo </w:t>
            </w:r>
            <w:r w:rsidR="003B1128" w:rsidRPr="00643BE5">
              <w:t>įstaigos, laisvieji mokytojai.</w:t>
            </w:r>
            <w:r w:rsidRPr="00643BE5">
              <w:t xml:space="preserve"> </w:t>
            </w:r>
            <w:r w:rsidR="00E04F27" w:rsidRPr="00E04F27">
              <w:t xml:space="preserve">Priešmokyklinio ugdymo programą vykdo lopšeliai-darželiai, ugdymo mokyklos, viešosios </w:t>
            </w:r>
            <w:r w:rsidR="00C85970" w:rsidRPr="00C85970">
              <w:lastRenderedPageBreak/>
              <w:t xml:space="preserve">švietimo </w:t>
            </w:r>
            <w:r w:rsidR="00E04F27" w:rsidRPr="00E04F27">
              <w:t>įstaigos, laisvieji mokytojai.</w:t>
            </w:r>
            <w:r w:rsidR="00E04F27">
              <w:t xml:space="preserve"> </w:t>
            </w:r>
          </w:p>
          <w:p w:rsidR="00922E63" w:rsidRPr="00643BE5" w:rsidRDefault="00C85970" w:rsidP="006368E7">
            <w:pPr>
              <w:pStyle w:val="Pagrindinistekstas"/>
              <w:snapToGrid w:val="0"/>
              <w:spacing w:after="0"/>
              <w:jc w:val="both"/>
            </w:pPr>
            <w:r>
              <w:t xml:space="preserve">          </w:t>
            </w:r>
            <w:r w:rsidR="00922E63" w:rsidRPr="00643BE5">
              <w:t xml:space="preserve">Įgyvendinant šį uždavinį, </w:t>
            </w:r>
            <w:r>
              <w:t>skiriamas</w:t>
            </w:r>
            <w:r w:rsidR="00922E63" w:rsidRPr="00643BE5">
              <w:t xml:space="preserve"> finansavimas 3</w:t>
            </w:r>
            <w:r w:rsidR="00E04F27">
              <w:t>1</w:t>
            </w:r>
            <w:r w:rsidR="00801C99" w:rsidRPr="00643BE5">
              <w:t xml:space="preserve"> </w:t>
            </w:r>
            <w:r w:rsidR="004F4701" w:rsidRPr="00643BE5">
              <w:t xml:space="preserve">Savivaldybės </w:t>
            </w:r>
            <w:r w:rsidR="00922E63" w:rsidRPr="00643BE5">
              <w:t>ikimokyklinio ugdymo įstaig</w:t>
            </w:r>
            <w:r>
              <w:t>ai</w:t>
            </w:r>
            <w:r w:rsidR="00E04F27">
              <w:t xml:space="preserve"> </w:t>
            </w:r>
            <w:r w:rsidR="00E04F27" w:rsidRPr="00E04F27">
              <w:t>12 bendrojo ugdymo mokyklų</w:t>
            </w:r>
            <w:r w:rsidR="00922E63" w:rsidRPr="00643BE5">
              <w:t>.</w:t>
            </w:r>
          </w:p>
          <w:p w:rsidR="00922E63" w:rsidRPr="00643BE5" w:rsidRDefault="006368E7" w:rsidP="006368E7">
            <w:pPr>
              <w:pStyle w:val="Pagrindinistekstas"/>
              <w:snapToGrid w:val="0"/>
              <w:spacing w:after="0"/>
              <w:jc w:val="both"/>
            </w:pPr>
            <w:r w:rsidRPr="00643BE5">
              <w:t xml:space="preserve">          </w:t>
            </w:r>
            <w:r w:rsidR="00922E63" w:rsidRPr="00643BE5">
              <w:t xml:space="preserve">Į ikimokyklinio ir priešmokyklinio ugdymo turinį integruojamos vaikų sveikatos saugojimo ir stiprinimo, ekologinio ugdymo, aplinkosauginio ugdymo programos ir projektai, kurių veikloms įgyvendinti įstaigos pasinaudoja tarptautinio bendradarbiavimo ir kitų programų bei projektų teikiamomis galimybėmis. </w:t>
            </w:r>
          </w:p>
          <w:p w:rsidR="00C85C83" w:rsidRPr="00643BE5" w:rsidRDefault="00C85C83" w:rsidP="006368E7">
            <w:pPr>
              <w:pStyle w:val="Pagrindinistekstas"/>
              <w:snapToGrid w:val="0"/>
              <w:spacing w:after="0"/>
              <w:jc w:val="both"/>
            </w:pPr>
            <w:r w:rsidRPr="00643BE5">
              <w:t xml:space="preserve">           Vadovaujantis </w:t>
            </w:r>
            <w:r w:rsidR="00C85970">
              <w:t>S</w:t>
            </w:r>
            <w:r w:rsidRPr="00643BE5">
              <w:t xml:space="preserve">avivaldybės tarybos 2015 m. rugpjūčio 27 d. sprendimu  Nr. T-234 patvirtintu Ikimokyklinio ugdymo programų, kurias įgyvendina Šiaulių miesto nevalstybinės švietimo įstaigos ir laisvieji mokytojai, finansavimo tvarkos aprašu, </w:t>
            </w:r>
            <w:r w:rsidR="00C85970">
              <w:t>S</w:t>
            </w:r>
            <w:r w:rsidRPr="00643BE5">
              <w:t xml:space="preserve">avivaldybės biudžeto lėšos </w:t>
            </w:r>
            <w:r w:rsidR="00C85970" w:rsidRPr="00C85970">
              <w:t xml:space="preserve">skiriamos </w:t>
            </w:r>
            <w:r w:rsidRPr="00643BE5">
              <w:t xml:space="preserve">nevalstybinėms švietimo įstaigoms ir laisviesiems mokytojams, dirbantiems Šiaulių mieste. </w:t>
            </w:r>
            <w:r w:rsidR="00C85970">
              <w:t xml:space="preserve">Tam </w:t>
            </w:r>
            <w:r w:rsidRPr="00643BE5">
              <w:t xml:space="preserve">Savivaldybė skiria 70 eurų </w:t>
            </w:r>
            <w:r w:rsidR="00C85970">
              <w:t xml:space="preserve">per </w:t>
            </w:r>
            <w:r w:rsidR="005E08EC">
              <w:t>mėnesį Šiaulių mieste registruotiems vaikams.</w:t>
            </w:r>
            <w:r w:rsidRPr="00643BE5">
              <w:t xml:space="preserve"> </w:t>
            </w:r>
          </w:p>
          <w:p w:rsidR="00922E63" w:rsidRPr="00643BE5" w:rsidRDefault="00922E63">
            <w:pPr>
              <w:snapToGrid w:val="0"/>
              <w:jc w:val="both"/>
              <w:rPr>
                <w:rFonts w:eastAsia="Times New Roman" w:cs="Tahoma"/>
                <w:u w:val="single"/>
                <w:shd w:val="clear" w:color="auto" w:fill="FFFFFF"/>
              </w:rPr>
            </w:pPr>
            <w:r w:rsidRPr="00643BE5">
              <w:rPr>
                <w:rFonts w:eastAsia="Times New Roman" w:cs="Tahoma"/>
                <w:u w:val="single"/>
                <w:shd w:val="clear" w:color="auto" w:fill="FFFFFF"/>
              </w:rPr>
              <w:t>Rezultato pasiekimo vertinimo kriterijai:</w:t>
            </w:r>
            <w:r w:rsidR="00C85970">
              <w:rPr>
                <w:rFonts w:eastAsia="Times New Roman" w:cs="Tahoma"/>
                <w:u w:val="single"/>
                <w:shd w:val="clear" w:color="auto" w:fill="FFFFFF"/>
              </w:rPr>
              <w:t xml:space="preserve"> </w:t>
            </w:r>
          </w:p>
          <w:p w:rsidR="00C124FC" w:rsidRPr="00643BE5" w:rsidRDefault="00C124FC" w:rsidP="00C124FC">
            <w:pPr>
              <w:autoSpaceDE w:val="0"/>
              <w:jc w:val="both"/>
              <w:rPr>
                <w:shd w:val="clear" w:color="auto" w:fill="FFFFFF"/>
              </w:rPr>
            </w:pPr>
            <w:r w:rsidRPr="00643BE5">
              <w:rPr>
                <w:shd w:val="clear" w:color="auto" w:fill="FFFFFF"/>
              </w:rPr>
              <w:t>Vaikų, ugdomų ikimokyklinėse įstaigose, dalis, lyginant su bendru to amžiaus vaikų  skaičiumi</w:t>
            </w:r>
            <w:r w:rsidR="00770595" w:rsidRPr="00643BE5">
              <w:rPr>
                <w:shd w:val="clear" w:color="auto" w:fill="FFFFFF"/>
              </w:rPr>
              <w:t xml:space="preserve"> – 83  proc.</w:t>
            </w:r>
          </w:p>
          <w:p w:rsidR="00922E63" w:rsidRPr="00643BE5" w:rsidRDefault="005E08EC" w:rsidP="00C247C4">
            <w:pPr>
              <w:snapToGrid w:val="0"/>
              <w:jc w:val="both"/>
              <w:rPr>
                <w:rFonts w:eastAsia="Times New Roman" w:cs="Tahoma"/>
                <w:color w:val="000000"/>
                <w:shd w:val="clear" w:color="auto" w:fill="FFFFFF"/>
              </w:rPr>
            </w:pPr>
            <w:r>
              <w:rPr>
                <w:rFonts w:eastAsia="Times New Roman" w:cs="Tahoma"/>
                <w:color w:val="000000"/>
                <w:shd w:val="clear" w:color="auto" w:fill="FFFFFF"/>
              </w:rPr>
              <w:t>Savivaldybės ikimokyklinio ugdymo</w:t>
            </w:r>
            <w:r w:rsidR="00C247C4" w:rsidRPr="00643BE5">
              <w:rPr>
                <w:rFonts w:eastAsia="Times New Roman" w:cs="Tahoma"/>
                <w:color w:val="000000"/>
                <w:shd w:val="clear" w:color="auto" w:fill="FFFFFF"/>
              </w:rPr>
              <w:t xml:space="preserve"> įstaigų skaičius</w:t>
            </w:r>
            <w:r>
              <w:rPr>
                <w:rFonts w:eastAsia="Times New Roman" w:cs="Tahoma"/>
                <w:color w:val="000000"/>
                <w:shd w:val="clear" w:color="auto" w:fill="FFFFFF"/>
              </w:rPr>
              <w:t xml:space="preserve"> </w:t>
            </w:r>
            <w:r w:rsidR="002D2549" w:rsidRPr="00643BE5">
              <w:rPr>
                <w:rFonts w:eastAsia="Times New Roman" w:cs="Tahoma"/>
                <w:color w:val="000000"/>
                <w:shd w:val="clear" w:color="auto" w:fill="FFFFFF"/>
              </w:rPr>
              <w:t xml:space="preserve"> </w:t>
            </w:r>
            <w:r w:rsidR="00922E63" w:rsidRPr="00643BE5">
              <w:rPr>
                <w:rFonts w:eastAsia="Times New Roman" w:cs="Tahoma"/>
                <w:color w:val="000000"/>
                <w:shd w:val="clear" w:color="auto" w:fill="FFFFFF"/>
              </w:rPr>
              <w:t>–</w:t>
            </w:r>
            <w:r w:rsidR="002D2549" w:rsidRPr="00643BE5">
              <w:rPr>
                <w:rFonts w:eastAsia="Times New Roman" w:cs="Tahoma"/>
                <w:color w:val="000000"/>
                <w:shd w:val="clear" w:color="auto" w:fill="FFFFFF"/>
              </w:rPr>
              <w:t xml:space="preserve"> </w:t>
            </w:r>
            <w:r w:rsidR="00E10D79" w:rsidRPr="00643BE5">
              <w:rPr>
                <w:rFonts w:eastAsia="Times New Roman" w:cs="Tahoma"/>
                <w:color w:val="000000"/>
                <w:shd w:val="clear" w:color="auto" w:fill="FFFFFF"/>
              </w:rPr>
              <w:t>3</w:t>
            </w:r>
            <w:r>
              <w:rPr>
                <w:rFonts w:eastAsia="Times New Roman" w:cs="Tahoma"/>
                <w:color w:val="000000"/>
                <w:shd w:val="clear" w:color="auto" w:fill="FFFFFF"/>
              </w:rPr>
              <w:t>1</w:t>
            </w:r>
          </w:p>
          <w:p w:rsidR="00AD1612" w:rsidRPr="00643BE5" w:rsidRDefault="00AD1612" w:rsidP="00C247C4">
            <w:pPr>
              <w:snapToGrid w:val="0"/>
              <w:jc w:val="both"/>
              <w:rPr>
                <w:rFonts w:eastAsia="Times New Roman" w:cs="Tahoma"/>
                <w:color w:val="000000"/>
                <w:shd w:val="clear" w:color="auto" w:fill="FFFFFF"/>
              </w:rPr>
            </w:pPr>
            <w:r w:rsidRPr="00643BE5">
              <w:rPr>
                <w:rFonts w:eastAsia="Times New Roman" w:cs="Tahoma"/>
                <w:color w:val="000000"/>
                <w:shd w:val="clear" w:color="auto" w:fill="FFFFFF"/>
              </w:rPr>
              <w:t>Vaikų, kuriems skirtas finansavimas iš Savivaldybės biudžeto nevalsty</w:t>
            </w:r>
            <w:r w:rsidR="009B6B87" w:rsidRPr="00643BE5">
              <w:rPr>
                <w:rFonts w:eastAsia="Times New Roman" w:cs="Tahoma"/>
                <w:color w:val="000000"/>
                <w:shd w:val="clear" w:color="auto" w:fill="FFFFFF"/>
              </w:rPr>
              <w:t>b</w:t>
            </w:r>
            <w:r w:rsidR="00006C8B" w:rsidRPr="00643BE5">
              <w:rPr>
                <w:rFonts w:eastAsia="Times New Roman" w:cs="Tahoma"/>
                <w:color w:val="000000"/>
                <w:shd w:val="clear" w:color="auto" w:fill="FFFFFF"/>
              </w:rPr>
              <w:t>inėse švietimo įstaigose, dalis</w:t>
            </w:r>
            <w:r w:rsidR="009B6B87" w:rsidRPr="00643BE5">
              <w:rPr>
                <w:rFonts w:eastAsia="Times New Roman" w:cs="Tahoma"/>
                <w:color w:val="000000"/>
                <w:shd w:val="clear" w:color="auto" w:fill="FFFFFF"/>
              </w:rPr>
              <w:t xml:space="preserve"> lyginant su bendru </w:t>
            </w:r>
            <w:r w:rsidR="00006C8B" w:rsidRPr="00643BE5">
              <w:rPr>
                <w:rFonts w:eastAsia="Times New Roman" w:cs="Tahoma"/>
                <w:color w:val="000000"/>
                <w:shd w:val="clear" w:color="auto" w:fill="FFFFFF"/>
              </w:rPr>
              <w:t>ikimokyklinio ugdymo įstaigas lankančių vaikų skaičiumi – 4</w:t>
            </w:r>
            <w:r w:rsidR="009B6B87" w:rsidRPr="00643BE5">
              <w:rPr>
                <w:rFonts w:eastAsia="Times New Roman" w:cs="Tahoma"/>
                <w:color w:val="000000"/>
                <w:shd w:val="clear" w:color="auto" w:fill="FFFFFF"/>
              </w:rPr>
              <w:t xml:space="preserve"> proc.</w:t>
            </w:r>
            <w:r w:rsidR="00006C8B" w:rsidRPr="00643BE5">
              <w:rPr>
                <w:rFonts w:eastAsia="Times New Roman" w:cs="Tahoma"/>
                <w:color w:val="000000"/>
                <w:shd w:val="clear" w:color="auto" w:fill="FFFFFF"/>
              </w:rPr>
              <w:t xml:space="preserve"> </w:t>
            </w:r>
          </w:p>
        </w:tc>
      </w:tr>
      <w:tr w:rsidR="00922E63" w:rsidRPr="00643BE5" w:rsidTr="00714E00">
        <w:trPr>
          <w:trHeight w:val="522"/>
        </w:trPr>
        <w:tc>
          <w:tcPr>
            <w:tcW w:w="2025" w:type="dxa"/>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b/>
                <w:bCs/>
              </w:rPr>
            </w:pPr>
            <w:r w:rsidRPr="00643BE5">
              <w:rPr>
                <w:b/>
                <w:bCs/>
              </w:rPr>
              <w:lastRenderedPageBreak/>
              <w:t>Programos tikslas</w:t>
            </w:r>
          </w:p>
        </w:tc>
        <w:tc>
          <w:tcPr>
            <w:tcW w:w="6570" w:type="dxa"/>
            <w:gridSpan w:val="4"/>
            <w:tcBorders>
              <w:top w:val="single" w:sz="2" w:space="0" w:color="000000"/>
              <w:left w:val="single" w:sz="1" w:space="0" w:color="000000"/>
              <w:bottom w:val="single" w:sz="4" w:space="0" w:color="auto"/>
            </w:tcBorders>
            <w:shd w:val="clear" w:color="auto" w:fill="auto"/>
          </w:tcPr>
          <w:p w:rsidR="00922E63" w:rsidRPr="00643BE5" w:rsidRDefault="00495ACC" w:rsidP="005E08EC">
            <w:pPr>
              <w:pStyle w:val="Pagrindinistekstas"/>
              <w:shd w:val="clear" w:color="auto" w:fill="FFFFFF"/>
              <w:suppressAutoHyphens w:val="0"/>
              <w:autoSpaceDE w:val="0"/>
              <w:snapToGrid w:val="0"/>
              <w:spacing w:after="0"/>
              <w:rPr>
                <w:rFonts w:cs="Tahoma"/>
                <w:color w:val="000000"/>
                <w:shd w:val="clear" w:color="auto" w:fill="FFFFFF"/>
              </w:rPr>
            </w:pPr>
            <w:r w:rsidRPr="00495ACC">
              <w:rPr>
                <w:rFonts w:cs="Tahoma"/>
                <w:color w:val="000000"/>
                <w:shd w:val="clear" w:color="auto" w:fill="FFFFFF"/>
              </w:rPr>
              <w:t>Tenkinti mokinių pažinimo, ugdymosi ir saviraiškos poreikius, sudaryti palankias sąlygas vaikų socializacijai</w:t>
            </w:r>
          </w:p>
        </w:tc>
        <w:tc>
          <w:tcPr>
            <w:tcW w:w="825" w:type="dxa"/>
            <w:gridSpan w:val="3"/>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rFonts w:cs="Tahoma"/>
                <w:b/>
                <w:bCs/>
              </w:rPr>
            </w:pPr>
            <w:r w:rsidRPr="00643BE5">
              <w:rPr>
                <w:rFonts w:cs="Tahoma"/>
                <w:b/>
                <w:bCs/>
              </w:rPr>
              <w:t>Kodas</w:t>
            </w:r>
          </w:p>
        </w:tc>
        <w:tc>
          <w:tcPr>
            <w:tcW w:w="489" w:type="dxa"/>
            <w:tcBorders>
              <w:top w:val="single" w:sz="2" w:space="0" w:color="000000"/>
              <w:left w:val="single" w:sz="1" w:space="0" w:color="000000"/>
              <w:bottom w:val="single" w:sz="4" w:space="0" w:color="auto"/>
              <w:right w:val="single" w:sz="1" w:space="0" w:color="000000"/>
            </w:tcBorders>
            <w:shd w:val="clear" w:color="auto" w:fill="auto"/>
          </w:tcPr>
          <w:p w:rsidR="00922E63" w:rsidRPr="00643BE5" w:rsidRDefault="00922E63" w:rsidP="00111C98">
            <w:pPr>
              <w:pStyle w:val="TableHeading"/>
              <w:snapToGrid w:val="0"/>
              <w:rPr>
                <w:b w:val="0"/>
                <w:bCs w:val="0"/>
                <w:i w:val="0"/>
                <w:iCs w:val="0"/>
              </w:rPr>
            </w:pPr>
            <w:r w:rsidRPr="00643BE5">
              <w:rPr>
                <w:b w:val="0"/>
                <w:bCs w:val="0"/>
                <w:i w:val="0"/>
                <w:iCs w:val="0"/>
              </w:rPr>
              <w:t>04</w:t>
            </w:r>
          </w:p>
        </w:tc>
      </w:tr>
      <w:tr w:rsidR="00922E63" w:rsidRPr="00643BE5" w:rsidTr="0057227E">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643BE5" w:rsidRDefault="00922E63">
            <w:pPr>
              <w:pStyle w:val="Lentelsturinys"/>
              <w:tabs>
                <w:tab w:val="left" w:pos="0"/>
              </w:tabs>
              <w:autoSpaceDE w:val="0"/>
              <w:snapToGrid w:val="0"/>
              <w:jc w:val="both"/>
              <w:rPr>
                <w:b/>
                <w:bCs/>
                <w:color w:val="000000"/>
              </w:rPr>
            </w:pPr>
            <w:r w:rsidRPr="00643BE5">
              <w:rPr>
                <w:b/>
                <w:bCs/>
                <w:color w:val="000000"/>
              </w:rPr>
              <w:t>Tikslo įgyvendinimo aprašymas.</w:t>
            </w:r>
          </w:p>
          <w:p w:rsidR="00922E63" w:rsidRPr="00643BE5" w:rsidRDefault="00597B95">
            <w:pPr>
              <w:tabs>
                <w:tab w:val="left" w:pos="0"/>
              </w:tabs>
              <w:autoSpaceDE w:val="0"/>
              <w:snapToGrid w:val="0"/>
              <w:jc w:val="both"/>
            </w:pPr>
            <w:r w:rsidRPr="00643BE5">
              <w:rPr>
                <w:color w:val="000000"/>
              </w:rPr>
              <w:t xml:space="preserve">           </w:t>
            </w:r>
            <w:r w:rsidR="00922E63" w:rsidRPr="00643BE5">
              <w:rPr>
                <w:color w:val="000000"/>
              </w:rPr>
              <w:t>V</w:t>
            </w:r>
            <w:r w:rsidR="00922E63" w:rsidRPr="00643BE5">
              <w:t xml:space="preserve">iena iš savarankiškųjų savivaldybių funkcijų yra vaikų </w:t>
            </w:r>
            <w:r w:rsidR="00922E63" w:rsidRPr="00643BE5">
              <w:rPr>
                <w:color w:val="000000"/>
              </w:rPr>
              <w:t>neformaliojo švietimo organizavimas, vaikų ir jaunimo užimtumo organizavimas</w:t>
            </w:r>
            <w:r w:rsidR="00922E63" w:rsidRPr="00643BE5">
              <w:t>. Šiaulių miesto savivaldybė tai vykdo įgyvendindama šiuos uždavinius:</w:t>
            </w:r>
          </w:p>
          <w:p w:rsidR="00922E63" w:rsidRPr="00F4629A" w:rsidRDefault="00597B95">
            <w:pPr>
              <w:tabs>
                <w:tab w:val="left" w:pos="0"/>
              </w:tabs>
              <w:autoSpaceDE w:val="0"/>
              <w:jc w:val="both"/>
              <w:rPr>
                <w:b/>
                <w:i/>
                <w:iCs/>
              </w:rPr>
            </w:pPr>
            <w:r w:rsidRPr="00643BE5">
              <w:rPr>
                <w:i/>
                <w:iCs/>
              </w:rPr>
              <w:t xml:space="preserve">           </w:t>
            </w:r>
            <w:r w:rsidR="00922E63" w:rsidRPr="00643BE5">
              <w:rPr>
                <w:i/>
                <w:iCs/>
              </w:rPr>
              <w:t>01 uždavinys. Užtikrinti optimalų neformaliojo vaikų švietimo mokyklų prieinamumą ir paslaugų įvairovę.</w:t>
            </w:r>
            <w:r w:rsidR="00F4629A">
              <w:rPr>
                <w:i/>
                <w:iCs/>
              </w:rPr>
              <w:t xml:space="preserve"> </w:t>
            </w:r>
          </w:p>
          <w:p w:rsidR="00E83B98" w:rsidRPr="00643BE5" w:rsidRDefault="00597B95">
            <w:pPr>
              <w:autoSpaceDE w:val="0"/>
              <w:jc w:val="both"/>
            </w:pPr>
            <w:r w:rsidRPr="00643BE5">
              <w:t xml:space="preserve">       </w:t>
            </w:r>
            <w:r w:rsidR="00E83B98" w:rsidRPr="00643BE5">
              <w:t xml:space="preserve">Neformaliojo vaikų švietimo paskirtis – tenkinti mokinių pažinimo, </w:t>
            </w:r>
            <w:r w:rsidR="005E08EC">
              <w:t>ugdymosi</w:t>
            </w:r>
            <w:r w:rsidR="00E83B98" w:rsidRPr="00643BE5">
              <w:t xml:space="preserve"> ir saviraiškos poreikius, padėti jiems tapti aktyviais visuomenės nariais. Neformaliojo vaikų švietimo programas vykdo muzikos, dailės, gamtininkų, turistų, technikų mokyklos, </w:t>
            </w:r>
            <w:r w:rsidR="005E08EC">
              <w:t xml:space="preserve">moksleivių namai, </w:t>
            </w:r>
            <w:r w:rsidR="00E83B98" w:rsidRPr="00643BE5">
              <w:t>viešosios įstaigos, laisvieji mokytojai, kiti švietimo teikėjai.</w:t>
            </w:r>
            <w:r w:rsidRPr="00643BE5">
              <w:t xml:space="preserve">    </w:t>
            </w:r>
          </w:p>
          <w:p w:rsidR="00922E63" w:rsidRPr="00643BE5" w:rsidRDefault="00E83B98">
            <w:pPr>
              <w:autoSpaceDE w:val="0"/>
              <w:jc w:val="both"/>
            </w:pPr>
            <w:r w:rsidRPr="00643BE5">
              <w:t xml:space="preserve">           </w:t>
            </w:r>
            <w:r w:rsidR="00922E63" w:rsidRPr="00643BE5">
              <w:t xml:space="preserve">Dešimtyje Švietimo skyriaus kuruojamų </w:t>
            </w:r>
            <w:r w:rsidR="005E08EC">
              <w:t>S</w:t>
            </w:r>
            <w:r w:rsidR="00922E63" w:rsidRPr="00643BE5">
              <w:t>avivaldybės mokyklų, vykdančių neformaliojo vaikų švietimo programas, ugdoma per 4000 mokinių.</w:t>
            </w:r>
          </w:p>
          <w:p w:rsidR="00D26469" w:rsidRPr="00643BE5" w:rsidRDefault="00597B95" w:rsidP="006F643C">
            <w:pPr>
              <w:tabs>
                <w:tab w:val="left" w:pos="0"/>
              </w:tabs>
              <w:autoSpaceDE w:val="0"/>
              <w:jc w:val="both"/>
            </w:pPr>
            <w:r w:rsidRPr="00643BE5">
              <w:t xml:space="preserve">           </w:t>
            </w:r>
            <w:r w:rsidR="00922E63" w:rsidRPr="00643BE5">
              <w:t>Bendrojo ugdymo mokyklose 201</w:t>
            </w:r>
            <w:r w:rsidR="005E08EC">
              <w:t>8</w:t>
            </w:r>
            <w:r w:rsidR="00922E63" w:rsidRPr="00643BE5">
              <w:t>-201</w:t>
            </w:r>
            <w:r w:rsidR="005E08EC">
              <w:t>9</w:t>
            </w:r>
            <w:r w:rsidR="00922E63" w:rsidRPr="00643BE5">
              <w:t xml:space="preserve"> mokslo metais veikia per 140 meno kolektyvų. Apie 40 iš jų – šokių kolektyvai. Vaikų tautinių šokių kolektyvai – „Šėltinis“, „Sukūrėlis“</w:t>
            </w:r>
            <w:r w:rsidR="00293122" w:rsidRPr="00643BE5">
              <w:t xml:space="preserve">, „Šermukšnėlė“ </w:t>
            </w:r>
            <w:r w:rsidR="00922E63" w:rsidRPr="00643BE5">
              <w:t xml:space="preserve"> ir kt. – reprezentuoja miestą šalyje ir užsienyje, turi gilias kultūrinės veiklos ir kryptingo vaikų užimtumo tradicijas. </w:t>
            </w:r>
            <w:r w:rsidR="005E08EC">
              <w:t>Neformaliojo vaikų švietimo mokyklų k</w:t>
            </w:r>
            <w:r w:rsidR="00922E63" w:rsidRPr="00643BE5">
              <w:t>olektyvai dalyvauja miesto renginiuose, respublikinėse dainų šventėse, sėkmingai pasirodo tautinių šokių festivaliuose bei konkursuose.</w:t>
            </w:r>
            <w:r w:rsidR="00D26469" w:rsidRPr="00643BE5">
              <w:t xml:space="preserve"> </w:t>
            </w:r>
          </w:p>
          <w:p w:rsidR="00361186" w:rsidRPr="00643BE5" w:rsidRDefault="00D26469">
            <w:pPr>
              <w:autoSpaceDE w:val="0"/>
              <w:jc w:val="both"/>
            </w:pPr>
            <w:r w:rsidRPr="00643BE5">
              <w:t xml:space="preserve">            </w:t>
            </w:r>
            <w:r w:rsidR="00361186" w:rsidRPr="00643BE5">
              <w:t>Pagal Vaikų ir</w:t>
            </w:r>
            <w:r w:rsidR="0071259F" w:rsidRPr="00643BE5">
              <w:t xml:space="preserve"> jaunimo vasaros užimtumo</w:t>
            </w:r>
            <w:r w:rsidR="00361186" w:rsidRPr="00643BE5">
              <w:t xml:space="preserve"> programą</w:t>
            </w:r>
            <w:r w:rsidRPr="00643BE5">
              <w:t>,</w:t>
            </w:r>
            <w:r w:rsidR="00361186" w:rsidRPr="00643BE5">
              <w:t xml:space="preserve"> </w:t>
            </w:r>
            <w:r w:rsidRPr="00643BE5">
              <w:t xml:space="preserve">finansuojamą Savivaldybės,  </w:t>
            </w:r>
            <w:r w:rsidR="00361186" w:rsidRPr="00643BE5">
              <w:t xml:space="preserve">organizuojamas neformalusis </w:t>
            </w:r>
            <w:r w:rsidR="005E08EC">
              <w:t xml:space="preserve">vaikų </w:t>
            </w:r>
            <w:r w:rsidR="00361186" w:rsidRPr="00643BE5">
              <w:t xml:space="preserve">švietimas (stovyklos) vasaros metu. </w:t>
            </w:r>
          </w:p>
          <w:p w:rsidR="00922E63" w:rsidRPr="00643BE5" w:rsidRDefault="00922E63">
            <w:pPr>
              <w:snapToGrid w:val="0"/>
              <w:jc w:val="both"/>
              <w:rPr>
                <w:rFonts w:eastAsia="Times New Roman" w:cs="Tahoma"/>
                <w:color w:val="000000"/>
                <w:u w:val="single"/>
                <w:shd w:val="clear" w:color="auto" w:fill="FFFFFF"/>
              </w:rPr>
            </w:pPr>
            <w:r w:rsidRPr="00643BE5">
              <w:rPr>
                <w:rFonts w:eastAsia="Times New Roman" w:cs="Tahoma"/>
                <w:color w:val="000000"/>
                <w:u w:val="single"/>
                <w:shd w:val="clear" w:color="auto" w:fill="FFFFFF"/>
              </w:rPr>
              <w:t>Rezultato pasiekimo vertinimo kriterijai:</w:t>
            </w:r>
          </w:p>
          <w:p w:rsidR="009D0B2D" w:rsidRPr="00643BE5" w:rsidRDefault="009D0B2D">
            <w:pPr>
              <w:autoSpaceDE w:val="0"/>
            </w:pPr>
            <w:r w:rsidRPr="00643BE5">
              <w:t>Vaikų, lankančių neformaliojo vaikų švietimo mokyklas, dalis nuo bendro mokinių skaičiaus</w:t>
            </w:r>
            <w:r w:rsidR="00C04E4C" w:rsidRPr="00643BE5">
              <w:t xml:space="preserve"> </w:t>
            </w:r>
            <w:r w:rsidR="00A65FBA" w:rsidRPr="00643BE5">
              <w:t>–</w:t>
            </w:r>
            <w:r w:rsidR="00C04E4C" w:rsidRPr="00643BE5">
              <w:t xml:space="preserve"> 32 </w:t>
            </w:r>
            <w:r w:rsidR="00A65FBA" w:rsidRPr="00643BE5">
              <w:t xml:space="preserve">proc. </w:t>
            </w:r>
          </w:p>
          <w:p w:rsidR="00FE1144" w:rsidRDefault="006F643C" w:rsidP="006F643C">
            <w:pPr>
              <w:autoSpaceDE w:val="0"/>
            </w:pPr>
            <w:r w:rsidRPr="00643BE5">
              <w:t xml:space="preserve">Neformaliojo vaikų švietimo teikėjų skaičius </w:t>
            </w:r>
            <w:r w:rsidR="00922E63" w:rsidRPr="00643BE5">
              <w:t>–</w:t>
            </w:r>
            <w:r w:rsidRPr="00643BE5">
              <w:t xml:space="preserve"> 45</w:t>
            </w:r>
            <w:r w:rsidR="00922E63" w:rsidRPr="00643BE5">
              <w:t>.</w:t>
            </w:r>
          </w:p>
          <w:p w:rsidR="000915EC" w:rsidRPr="00643BE5" w:rsidRDefault="000915EC" w:rsidP="006F643C">
            <w:pPr>
              <w:autoSpaceDE w:val="0"/>
            </w:pPr>
            <w:r>
              <w:t xml:space="preserve">Vasaros programos dalyvių skaičius – 900 </w:t>
            </w:r>
          </w:p>
        </w:tc>
      </w:tr>
      <w:tr w:rsidR="00922E63" w:rsidRPr="00643BE5" w:rsidTr="00714E00">
        <w:tc>
          <w:tcPr>
            <w:tcW w:w="2025" w:type="dxa"/>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b/>
                <w:bCs/>
              </w:rPr>
            </w:pPr>
            <w:r w:rsidRPr="00643BE5">
              <w:rPr>
                <w:b/>
                <w:bCs/>
              </w:rPr>
              <w:t>Programos tikslas</w:t>
            </w:r>
          </w:p>
        </w:tc>
        <w:tc>
          <w:tcPr>
            <w:tcW w:w="6570" w:type="dxa"/>
            <w:gridSpan w:val="4"/>
            <w:tcBorders>
              <w:top w:val="single" w:sz="2" w:space="0" w:color="000000"/>
              <w:left w:val="single" w:sz="1" w:space="0" w:color="000000"/>
              <w:bottom w:val="single" w:sz="4" w:space="0" w:color="auto"/>
            </w:tcBorders>
            <w:shd w:val="clear" w:color="auto" w:fill="auto"/>
          </w:tcPr>
          <w:p w:rsidR="00922E63" w:rsidRPr="00643BE5" w:rsidRDefault="00495ACC" w:rsidP="00111C98">
            <w:pPr>
              <w:pStyle w:val="Pagrindinistekstas"/>
              <w:shd w:val="clear" w:color="auto" w:fill="FFFFFF"/>
              <w:suppressAutoHyphens w:val="0"/>
              <w:autoSpaceDE w:val="0"/>
              <w:snapToGrid w:val="0"/>
              <w:spacing w:after="0"/>
              <w:rPr>
                <w:rFonts w:cs="Tahoma"/>
                <w:color w:val="000000"/>
                <w:shd w:val="clear" w:color="auto" w:fill="FFFFFF"/>
              </w:rPr>
            </w:pPr>
            <w:r w:rsidRPr="00495ACC">
              <w:rPr>
                <w:rFonts w:cs="Tahoma"/>
                <w:color w:val="000000"/>
                <w:shd w:val="clear" w:color="auto" w:fill="FFFFFF"/>
              </w:rPr>
              <w:t>Stiprinti švietimo įstaigų materialinę ir techninę bazę</w:t>
            </w:r>
          </w:p>
        </w:tc>
        <w:tc>
          <w:tcPr>
            <w:tcW w:w="825" w:type="dxa"/>
            <w:gridSpan w:val="3"/>
            <w:tcBorders>
              <w:top w:val="single" w:sz="2" w:space="0" w:color="000000"/>
              <w:left w:val="single" w:sz="1" w:space="0" w:color="000000"/>
              <w:bottom w:val="single" w:sz="4" w:space="0" w:color="auto"/>
            </w:tcBorders>
            <w:shd w:val="clear" w:color="auto" w:fill="auto"/>
          </w:tcPr>
          <w:p w:rsidR="00922E63" w:rsidRPr="00643BE5" w:rsidRDefault="00922E63" w:rsidP="00111C98">
            <w:pPr>
              <w:pStyle w:val="Lentelsturinys"/>
              <w:snapToGrid w:val="0"/>
              <w:rPr>
                <w:rFonts w:cs="Tahoma"/>
                <w:b/>
                <w:bCs/>
              </w:rPr>
            </w:pPr>
            <w:r w:rsidRPr="00643BE5">
              <w:rPr>
                <w:rFonts w:cs="Tahoma"/>
                <w:b/>
                <w:bCs/>
              </w:rPr>
              <w:t>Kodas</w:t>
            </w:r>
          </w:p>
        </w:tc>
        <w:tc>
          <w:tcPr>
            <w:tcW w:w="489" w:type="dxa"/>
            <w:tcBorders>
              <w:top w:val="single" w:sz="2" w:space="0" w:color="000000"/>
              <w:left w:val="single" w:sz="1" w:space="0" w:color="000000"/>
              <w:bottom w:val="single" w:sz="4" w:space="0" w:color="auto"/>
              <w:right w:val="single" w:sz="1" w:space="0" w:color="000000"/>
            </w:tcBorders>
            <w:shd w:val="clear" w:color="auto" w:fill="auto"/>
          </w:tcPr>
          <w:p w:rsidR="00922E63" w:rsidRPr="00643BE5" w:rsidRDefault="00922E63" w:rsidP="00111C98">
            <w:pPr>
              <w:pStyle w:val="TableHeading"/>
              <w:snapToGrid w:val="0"/>
              <w:rPr>
                <w:b w:val="0"/>
                <w:bCs w:val="0"/>
                <w:i w:val="0"/>
                <w:iCs w:val="0"/>
              </w:rPr>
            </w:pPr>
            <w:r w:rsidRPr="00643BE5">
              <w:rPr>
                <w:b w:val="0"/>
                <w:bCs w:val="0"/>
                <w:i w:val="0"/>
                <w:iCs w:val="0"/>
              </w:rPr>
              <w:t>05</w:t>
            </w:r>
          </w:p>
        </w:tc>
      </w:tr>
      <w:tr w:rsidR="00922E63" w:rsidRPr="00643BE5" w:rsidTr="00714E00">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643BE5" w:rsidRDefault="00922E63" w:rsidP="00111C98">
            <w:pPr>
              <w:pStyle w:val="Lentelsturinys"/>
              <w:tabs>
                <w:tab w:val="left" w:pos="0"/>
              </w:tabs>
              <w:autoSpaceDE w:val="0"/>
              <w:snapToGrid w:val="0"/>
              <w:jc w:val="both"/>
              <w:rPr>
                <w:b/>
                <w:bCs/>
                <w:color w:val="000000"/>
              </w:rPr>
            </w:pPr>
            <w:r w:rsidRPr="00643BE5">
              <w:rPr>
                <w:b/>
                <w:bCs/>
                <w:color w:val="000000"/>
              </w:rPr>
              <w:t>Tikslo įgyvendinimo aprašymas.</w:t>
            </w:r>
          </w:p>
          <w:p w:rsidR="00922E63" w:rsidRPr="00643BE5" w:rsidRDefault="00361186" w:rsidP="00111C98">
            <w:pPr>
              <w:autoSpaceDE w:val="0"/>
              <w:snapToGrid w:val="0"/>
              <w:jc w:val="both"/>
              <w:rPr>
                <w:color w:val="000000"/>
              </w:rPr>
            </w:pPr>
            <w:r w:rsidRPr="00643BE5">
              <w:rPr>
                <w:color w:val="000000"/>
              </w:rPr>
              <w:t xml:space="preserve">           </w:t>
            </w:r>
            <w:r w:rsidR="00922E63" w:rsidRPr="00643BE5">
              <w:rPr>
                <w:color w:val="000000"/>
              </w:rPr>
              <w:t>Įgyvendinant valstybinę švietimo politiką, būtina sudaryti saugias ir sveikas ugdymosi sąlygas, aprūpinti švietimo įstaigas šiuolaikinėmis mokymo priemonėmis bei sukurti modernią mokymosi aplinką. Tikslas bus pasiektas įgyvendinus nurodytus uždavinius</w:t>
            </w:r>
            <w:r w:rsidR="00564DC7" w:rsidRPr="00643BE5">
              <w:rPr>
                <w:color w:val="000000"/>
              </w:rPr>
              <w:t>:</w:t>
            </w:r>
          </w:p>
          <w:p w:rsidR="00922E63" w:rsidRPr="00643BE5" w:rsidRDefault="00361186" w:rsidP="00111C98">
            <w:pPr>
              <w:autoSpaceDE w:val="0"/>
              <w:rPr>
                <w:i/>
                <w:iCs/>
              </w:rPr>
            </w:pPr>
            <w:r w:rsidRPr="00643BE5">
              <w:rPr>
                <w:i/>
                <w:iCs/>
              </w:rPr>
              <w:lastRenderedPageBreak/>
              <w:t xml:space="preserve">          </w:t>
            </w:r>
            <w:r w:rsidR="00922E63" w:rsidRPr="00643BE5">
              <w:rPr>
                <w:i/>
                <w:iCs/>
              </w:rPr>
              <w:t>01 uždavinys. Užtikrinti švietimo įstaigų funkcionavimą.</w:t>
            </w:r>
          </w:p>
          <w:p w:rsidR="000915EC" w:rsidRDefault="00361186" w:rsidP="00111C98">
            <w:pPr>
              <w:autoSpaceDE w:val="0"/>
              <w:jc w:val="both"/>
              <w:rPr>
                <w:color w:val="000000"/>
              </w:rPr>
            </w:pPr>
            <w:r w:rsidRPr="00643BE5">
              <w:rPr>
                <w:color w:val="000000"/>
              </w:rPr>
              <w:t xml:space="preserve">        </w:t>
            </w:r>
            <w:r w:rsidR="000915EC">
              <w:rPr>
                <w:color w:val="000000"/>
              </w:rPr>
              <w:t xml:space="preserve">  </w:t>
            </w:r>
            <w:r w:rsidR="000915EC" w:rsidRPr="000915EC">
              <w:rPr>
                <w:color w:val="000000"/>
              </w:rPr>
              <w:t xml:space="preserve">Siekiant užtikrinti švietimo įstaigų ugdymo aplinkos būklę, atitinkančią higienos normų reikalavimus, </w:t>
            </w:r>
            <w:r w:rsidR="000915EC">
              <w:rPr>
                <w:color w:val="000000"/>
              </w:rPr>
              <w:t>numatytos</w:t>
            </w:r>
            <w:r w:rsidR="000915EC" w:rsidRPr="000915EC">
              <w:rPr>
                <w:color w:val="000000"/>
              </w:rPr>
              <w:t xml:space="preserve"> lėš</w:t>
            </w:r>
            <w:r w:rsidR="000915EC">
              <w:rPr>
                <w:color w:val="000000"/>
              </w:rPr>
              <w:t>o</w:t>
            </w:r>
            <w:r w:rsidR="000915EC" w:rsidRPr="000915EC">
              <w:rPr>
                <w:color w:val="000000"/>
              </w:rPr>
              <w:t>s švietimo įstaigų remonto darbams, kurių finansavimui nepakanka įstaigų biudžetuose numatytų aplinkos lėšų.</w:t>
            </w:r>
            <w:r w:rsidR="000915EC">
              <w:rPr>
                <w:color w:val="000000"/>
              </w:rPr>
              <w:t xml:space="preserve"> </w:t>
            </w:r>
          </w:p>
          <w:p w:rsidR="000915EC" w:rsidRDefault="000915EC" w:rsidP="00111C98">
            <w:pPr>
              <w:autoSpaceDE w:val="0"/>
              <w:jc w:val="both"/>
              <w:rPr>
                <w:color w:val="000000"/>
              </w:rPr>
            </w:pPr>
          </w:p>
          <w:p w:rsidR="00922E63" w:rsidRDefault="00361186" w:rsidP="00111C98">
            <w:pPr>
              <w:autoSpaceDE w:val="0"/>
              <w:jc w:val="both"/>
              <w:rPr>
                <w:color w:val="000000"/>
              </w:rPr>
            </w:pPr>
            <w:r w:rsidRPr="00643BE5">
              <w:rPr>
                <w:color w:val="000000"/>
              </w:rPr>
              <w:t xml:space="preserve"> </w:t>
            </w:r>
            <w:r w:rsidR="000915EC">
              <w:rPr>
                <w:color w:val="000000"/>
              </w:rPr>
              <w:t xml:space="preserve">       </w:t>
            </w:r>
            <w:r w:rsidRPr="00643BE5">
              <w:rPr>
                <w:color w:val="000000"/>
              </w:rPr>
              <w:t>V</w:t>
            </w:r>
            <w:r w:rsidR="00922E63" w:rsidRPr="00643BE5">
              <w:rPr>
                <w:color w:val="000000"/>
              </w:rPr>
              <w:t xml:space="preserve">iena </w:t>
            </w:r>
            <w:r w:rsidRPr="00643BE5">
              <w:rPr>
                <w:color w:val="000000"/>
              </w:rPr>
              <w:t xml:space="preserve">iš </w:t>
            </w:r>
            <w:r w:rsidR="00922E63" w:rsidRPr="00643BE5">
              <w:rPr>
                <w:color w:val="000000"/>
              </w:rPr>
              <w:t>Švietimo centr</w:t>
            </w:r>
            <w:r w:rsidRPr="00643BE5">
              <w:rPr>
                <w:color w:val="000000"/>
              </w:rPr>
              <w:t>o funkcijų</w:t>
            </w:r>
            <w:r w:rsidR="00922E63" w:rsidRPr="00643BE5">
              <w:rPr>
                <w:color w:val="000000"/>
              </w:rPr>
              <w:t xml:space="preserve"> yra ūkinių paslaugų teikimas. Švietimo centras atlieka inžinerinių tinklų avarijų šalinimo ir remonto darbus </w:t>
            </w:r>
            <w:r w:rsidR="00111C98" w:rsidRPr="00643BE5">
              <w:rPr>
                <w:color w:val="000000"/>
              </w:rPr>
              <w:t>miesto</w:t>
            </w:r>
            <w:r w:rsidR="00922E63" w:rsidRPr="00643BE5">
              <w:rPr>
                <w:color w:val="000000"/>
              </w:rPr>
              <w:t xml:space="preserve"> švietimo įstaigose</w:t>
            </w:r>
            <w:r w:rsidR="00AC6C50" w:rsidRPr="00643BE5">
              <w:rPr>
                <w:color w:val="000000"/>
              </w:rPr>
              <w:t xml:space="preserve">. </w:t>
            </w:r>
          </w:p>
          <w:p w:rsidR="00922E63" w:rsidRPr="00643BE5" w:rsidRDefault="002A5CE7" w:rsidP="000915EC">
            <w:pPr>
              <w:autoSpaceDE w:val="0"/>
              <w:jc w:val="both"/>
              <w:rPr>
                <w:rFonts w:eastAsia="Times New Roman"/>
                <w:i/>
                <w:color w:val="000000"/>
              </w:rPr>
            </w:pPr>
            <w:r>
              <w:rPr>
                <w:color w:val="000000"/>
              </w:rPr>
              <w:t xml:space="preserve">        </w:t>
            </w:r>
            <w:r w:rsidR="00922E63" w:rsidRPr="00643BE5">
              <w:rPr>
                <w:i/>
                <w:iCs/>
              </w:rPr>
              <w:t xml:space="preserve">02 uždavinys. </w:t>
            </w:r>
            <w:r w:rsidR="00922E63" w:rsidRPr="00643BE5">
              <w:rPr>
                <w:rFonts w:eastAsia="Times New Roman"/>
                <w:i/>
                <w:color w:val="000000"/>
              </w:rPr>
              <w:t>Tobulinti ir modernizuoti švietimo įstaigų ugdymo aplinką.</w:t>
            </w:r>
            <w:r w:rsidR="00F4629A">
              <w:rPr>
                <w:rFonts w:eastAsia="Times New Roman"/>
                <w:i/>
                <w:color w:val="000000"/>
              </w:rPr>
              <w:t xml:space="preserve"> </w:t>
            </w:r>
          </w:p>
          <w:p w:rsidR="00922E63" w:rsidRPr="00643BE5" w:rsidRDefault="00361186" w:rsidP="00111C98">
            <w:pPr>
              <w:autoSpaceDE w:val="0"/>
              <w:jc w:val="both"/>
            </w:pPr>
            <w:r w:rsidRPr="00643BE5">
              <w:t xml:space="preserve">        </w:t>
            </w:r>
            <w:r w:rsidR="00922E63" w:rsidRPr="00643BE5">
              <w:t xml:space="preserve">Gerinant švietimo įstaigų higienines sąlygas, reikia atlikti daugumos švietimo įstaigų pastatų atnaujinimo darbus, sutvarkyti teritorijas, įrengti arba atnaujinti mokyklų stadionus. Įgyvendinant </w:t>
            </w:r>
            <w:r w:rsidR="000915EC">
              <w:t>S</w:t>
            </w:r>
            <w:r w:rsidR="00922E63" w:rsidRPr="00643BE5">
              <w:t>avivaldybės Investicijų programą</w:t>
            </w:r>
            <w:r w:rsidR="000915EC">
              <w:t>,</w:t>
            </w:r>
            <w:r w:rsidR="00922E63" w:rsidRPr="00643BE5">
              <w:t xml:space="preserve"> kasmet yra atliekami suplanuotų švietimo įstaigų remonto bei renovacijos darbai. 201</w:t>
            </w:r>
            <w:r w:rsidR="00555517">
              <w:t>8</w:t>
            </w:r>
            <w:r w:rsidR="00922E63" w:rsidRPr="00643BE5">
              <w:t xml:space="preserve"> metais numatoma </w:t>
            </w:r>
            <w:r w:rsidR="00555517">
              <w:t>pabaigti įrengti</w:t>
            </w:r>
            <w:r w:rsidR="00AC6C50" w:rsidRPr="00643BE5">
              <w:t xml:space="preserve"> modernią </w:t>
            </w:r>
            <w:r w:rsidR="000915EC" w:rsidRPr="000915EC">
              <w:t xml:space="preserve">Sporto gimnazijos </w:t>
            </w:r>
            <w:r w:rsidR="00AC6C50" w:rsidRPr="00643BE5">
              <w:t xml:space="preserve">sporto salę, </w:t>
            </w:r>
            <w:r w:rsidR="009260E2" w:rsidRPr="00643BE5">
              <w:t xml:space="preserve">pradėti elektros ir vamzdynų remonto darbus Gegužių progimnazijoje, </w:t>
            </w:r>
            <w:r w:rsidR="00AC6C50" w:rsidRPr="00643BE5">
              <w:t xml:space="preserve">atlikti baigiamuosius renovacijos darbus </w:t>
            </w:r>
            <w:r w:rsidR="003320A9" w:rsidRPr="00643BE5">
              <w:t>Stasio Šalkauskio</w:t>
            </w:r>
            <w:r w:rsidR="00AC6C50" w:rsidRPr="00643BE5">
              <w:t xml:space="preserve"> gimnazijoje</w:t>
            </w:r>
            <w:r w:rsidR="003320A9" w:rsidRPr="00643BE5">
              <w:t xml:space="preserve">, </w:t>
            </w:r>
            <w:r w:rsidR="00555517">
              <w:t>p</w:t>
            </w:r>
            <w:r w:rsidR="00AC6C50" w:rsidRPr="00643BE5">
              <w:t>abaigti Jovaro sporto aikštyno modernizavimą</w:t>
            </w:r>
            <w:r w:rsidR="00E371BE">
              <w:t>,</w:t>
            </w:r>
            <w:r w:rsidR="00AC6C50" w:rsidRPr="00643BE5">
              <w:t xml:space="preserve"> įrengiant krepšinio-tinklinio aikštelę</w:t>
            </w:r>
            <w:r w:rsidR="00922E63" w:rsidRPr="00643BE5">
              <w:t xml:space="preserve">, atlikti švietimo įstaigų teritorijų dangų tvarkymo, </w:t>
            </w:r>
            <w:r w:rsidR="00293122" w:rsidRPr="00643BE5">
              <w:t xml:space="preserve">tvorų įrengimo, </w:t>
            </w:r>
            <w:r w:rsidR="00AC6C50" w:rsidRPr="00643BE5">
              <w:t>vamzdynų ir santechninių mazgų atnaujinimo</w:t>
            </w:r>
            <w:r w:rsidR="00555517">
              <w:t>, elektros instaliacijos remonto</w:t>
            </w:r>
            <w:r w:rsidR="00770062" w:rsidRPr="00643BE5">
              <w:t xml:space="preserve"> darbus</w:t>
            </w:r>
            <w:r w:rsidR="00922E63" w:rsidRPr="00643BE5">
              <w:t>.</w:t>
            </w:r>
          </w:p>
          <w:p w:rsidR="00770062" w:rsidRPr="00643BE5" w:rsidRDefault="00770062">
            <w:pPr>
              <w:autoSpaceDE w:val="0"/>
              <w:jc w:val="both"/>
            </w:pPr>
            <w:r w:rsidRPr="00643BE5">
              <w:t xml:space="preserve">      </w:t>
            </w:r>
            <w:r w:rsidR="00E371BE">
              <w:t xml:space="preserve"> P</w:t>
            </w:r>
            <w:r w:rsidRPr="00643BE5">
              <w:t xml:space="preserve">anaudojant </w:t>
            </w:r>
            <w:r w:rsidR="00555517">
              <w:t xml:space="preserve">Europos </w:t>
            </w:r>
            <w:r w:rsidR="00E371BE">
              <w:t>S</w:t>
            </w:r>
            <w:r w:rsidR="00555517">
              <w:t xml:space="preserve">ąjungos struktūrinių </w:t>
            </w:r>
            <w:r w:rsidRPr="00643BE5">
              <w:t>fond</w:t>
            </w:r>
            <w:r w:rsidR="00555517">
              <w:t>ų</w:t>
            </w:r>
            <w:r w:rsidRPr="00643BE5">
              <w:t xml:space="preserve"> lėš</w:t>
            </w:r>
            <w:r w:rsidR="00E371BE">
              <w:t>a</w:t>
            </w:r>
            <w:r w:rsidRPr="00643BE5">
              <w:t>s numatoma įgyvendinti šiuos projektus:</w:t>
            </w:r>
          </w:p>
          <w:p w:rsidR="00770062" w:rsidRPr="00643BE5" w:rsidRDefault="002842F7">
            <w:pPr>
              <w:autoSpaceDE w:val="0"/>
              <w:jc w:val="both"/>
            </w:pPr>
            <w:r w:rsidRPr="00643BE5">
              <w:t xml:space="preserve">       </w:t>
            </w:r>
            <w:r w:rsidR="00E371BE">
              <w:t>„</w:t>
            </w:r>
            <w:r w:rsidR="00651D28" w:rsidRPr="00643BE5">
              <w:t>Šiaulių Didždvario gimnazijos ir Šiaulių „Juventos“ progimnazijos ugdymo aplinkos modernizavimas</w:t>
            </w:r>
            <w:r w:rsidR="00E371BE">
              <w:t>“</w:t>
            </w:r>
          </w:p>
          <w:p w:rsidR="00BA01F7" w:rsidRPr="00643BE5" w:rsidRDefault="00BA01F7">
            <w:pPr>
              <w:autoSpaceDE w:val="0"/>
              <w:jc w:val="both"/>
            </w:pPr>
            <w:r w:rsidRPr="00643BE5">
              <w:t xml:space="preserve">       </w:t>
            </w:r>
            <w:r w:rsidR="00E371BE">
              <w:t>„</w:t>
            </w:r>
            <w:r w:rsidRPr="00643BE5">
              <w:t xml:space="preserve">Modernizuoti edukacines aplinkas Šiaulių 1-ojoje muzikos mokykloje ir Šiaulių </w:t>
            </w:r>
            <w:r w:rsidR="00E371BE">
              <w:t>dainavimo mokykloje „Dagilėlis“</w:t>
            </w:r>
          </w:p>
          <w:p w:rsidR="002842F7" w:rsidRPr="00643BE5" w:rsidRDefault="002842F7" w:rsidP="002842F7">
            <w:pPr>
              <w:autoSpaceDE w:val="0"/>
              <w:jc w:val="both"/>
            </w:pPr>
            <w:r w:rsidRPr="00643BE5">
              <w:t xml:space="preserve">       </w:t>
            </w:r>
            <w:r w:rsidR="00E371BE">
              <w:t>„</w:t>
            </w:r>
            <w:r w:rsidR="00651D28" w:rsidRPr="00643BE5">
              <w:t>Lopšelio-darželio „Kregždutė“ modernizavimas</w:t>
            </w:r>
            <w:r w:rsidR="00E371BE">
              <w:t>“</w:t>
            </w:r>
            <w:r w:rsidR="00651D28" w:rsidRPr="00643BE5">
              <w:t>.</w:t>
            </w:r>
          </w:p>
          <w:p w:rsidR="00922E63" w:rsidRPr="00643BE5" w:rsidRDefault="002842F7" w:rsidP="00651D28">
            <w:pPr>
              <w:rPr>
                <w:i/>
                <w:iCs/>
              </w:rPr>
            </w:pPr>
            <w:r w:rsidRPr="00643BE5">
              <w:t xml:space="preserve">       </w:t>
            </w:r>
            <w:r w:rsidR="00922E63" w:rsidRPr="00643BE5">
              <w:rPr>
                <w:i/>
                <w:iCs/>
              </w:rPr>
              <w:t xml:space="preserve">03 uždavinys. Modernizuoti ir atnaujinti neformaliojo vaikų švietimo įstaigų mokymo bazę. </w:t>
            </w:r>
          </w:p>
          <w:p w:rsidR="00922E63" w:rsidRPr="00643BE5" w:rsidRDefault="00E4727A">
            <w:pPr>
              <w:autoSpaceDE w:val="0"/>
              <w:jc w:val="both"/>
            </w:pPr>
            <w:r w:rsidRPr="00643BE5">
              <w:t xml:space="preserve">      </w:t>
            </w:r>
            <w:r w:rsidR="00922E63" w:rsidRPr="00643BE5">
              <w:t>Siekiant tenkinti Šiaulių miesto vaikų ir mokinių saviraiškos poreikius ir ger</w:t>
            </w:r>
            <w:r w:rsidR="00E371BE">
              <w:t>inti užimtumą po pamokų, būtina</w:t>
            </w:r>
            <w:r w:rsidR="00922E63" w:rsidRPr="00643BE5">
              <w:t xml:space="preserve"> neformaliojo vaikų švietimo mokykl</w:t>
            </w:r>
            <w:r w:rsidR="00E371BE">
              <w:t>as</w:t>
            </w:r>
            <w:r w:rsidR="00922E63" w:rsidRPr="00643BE5">
              <w:t xml:space="preserve"> aprūp</w:t>
            </w:r>
            <w:r w:rsidR="008D5F5B" w:rsidRPr="00643BE5">
              <w:t>in</w:t>
            </w:r>
            <w:r w:rsidR="00E371BE">
              <w:t>ti</w:t>
            </w:r>
            <w:r w:rsidR="008D5F5B" w:rsidRPr="00643BE5">
              <w:t xml:space="preserve"> modernia mokymo įranga. </w:t>
            </w:r>
          </w:p>
          <w:p w:rsidR="00922E63" w:rsidRPr="00643BE5" w:rsidRDefault="00922E63">
            <w:pPr>
              <w:snapToGrid w:val="0"/>
              <w:jc w:val="both"/>
              <w:rPr>
                <w:rFonts w:eastAsia="Times New Roman" w:cs="Tahoma"/>
                <w:color w:val="000000"/>
                <w:u w:val="single"/>
                <w:shd w:val="clear" w:color="auto" w:fill="FFFFFF"/>
              </w:rPr>
            </w:pPr>
            <w:r w:rsidRPr="00643BE5">
              <w:rPr>
                <w:rFonts w:eastAsia="Times New Roman" w:cs="Tahoma"/>
                <w:color w:val="000000"/>
                <w:u w:val="single"/>
                <w:shd w:val="clear" w:color="auto" w:fill="FFFFFF"/>
              </w:rPr>
              <w:t>Rezultato pasiekimo vertinimo kriterijai:</w:t>
            </w:r>
          </w:p>
          <w:p w:rsidR="00BD32A4" w:rsidRPr="00643BE5" w:rsidRDefault="00E371BE">
            <w:pPr>
              <w:autoSpaceDE w:val="0"/>
              <w:rPr>
                <w:rFonts w:eastAsia="Times New Roman" w:cs="Tahoma"/>
                <w:color w:val="000000"/>
                <w:shd w:val="clear" w:color="auto" w:fill="FFFFFF"/>
              </w:rPr>
            </w:pPr>
            <w:r>
              <w:rPr>
                <w:rFonts w:eastAsia="Times New Roman" w:cs="Tahoma"/>
                <w:color w:val="000000"/>
                <w:shd w:val="clear" w:color="auto" w:fill="FFFFFF"/>
              </w:rPr>
              <w:t>Atlikti</w:t>
            </w:r>
            <w:r w:rsidR="00BD32A4" w:rsidRPr="00643BE5">
              <w:rPr>
                <w:rFonts w:eastAsia="Times New Roman" w:cs="Tahoma"/>
                <w:color w:val="000000"/>
                <w:shd w:val="clear" w:color="auto" w:fill="FFFFFF"/>
              </w:rPr>
              <w:t xml:space="preserve"> </w:t>
            </w:r>
            <w:r>
              <w:rPr>
                <w:rFonts w:eastAsia="Times New Roman" w:cs="Tahoma"/>
                <w:color w:val="000000"/>
                <w:shd w:val="clear" w:color="auto" w:fill="FFFFFF"/>
              </w:rPr>
              <w:t>Sporto gimnazijos</w:t>
            </w:r>
            <w:r w:rsidRPr="00E371BE">
              <w:rPr>
                <w:rFonts w:eastAsia="Times New Roman" w:cs="Tahoma"/>
                <w:color w:val="000000"/>
                <w:shd w:val="clear" w:color="auto" w:fill="FFFFFF"/>
              </w:rPr>
              <w:t xml:space="preserve"> </w:t>
            </w:r>
            <w:r w:rsidR="00BD32A4" w:rsidRPr="00643BE5">
              <w:rPr>
                <w:rFonts w:eastAsia="Times New Roman" w:cs="Tahoma"/>
                <w:color w:val="000000"/>
                <w:shd w:val="clear" w:color="auto" w:fill="FFFFFF"/>
              </w:rPr>
              <w:t xml:space="preserve">sporto salės statybos darbų </w:t>
            </w:r>
            <w:r w:rsidR="001B2060">
              <w:rPr>
                <w:rFonts w:eastAsia="Times New Roman" w:cs="Tahoma"/>
                <w:color w:val="000000"/>
                <w:shd w:val="clear" w:color="auto" w:fill="FFFFFF"/>
              </w:rPr>
              <w:t>ir įsigyta sporto įrangos</w:t>
            </w:r>
            <w:r>
              <w:rPr>
                <w:rFonts w:eastAsia="Times New Roman" w:cs="Tahoma"/>
                <w:color w:val="000000"/>
                <w:shd w:val="clear" w:color="auto" w:fill="FFFFFF"/>
              </w:rPr>
              <w:t xml:space="preserve"> </w:t>
            </w:r>
            <w:r w:rsidR="00BD32A4" w:rsidRPr="00643BE5">
              <w:rPr>
                <w:rFonts w:eastAsia="Times New Roman" w:cs="Tahoma"/>
                <w:color w:val="000000"/>
                <w:shd w:val="clear" w:color="auto" w:fill="FFFFFF"/>
              </w:rPr>
              <w:t xml:space="preserve">– </w:t>
            </w:r>
            <w:r w:rsidR="001B2060">
              <w:rPr>
                <w:rFonts w:eastAsia="Times New Roman" w:cs="Tahoma"/>
                <w:color w:val="000000"/>
                <w:shd w:val="clear" w:color="auto" w:fill="FFFFFF"/>
              </w:rPr>
              <w:t>100</w:t>
            </w:r>
            <w:r w:rsidR="00BD32A4" w:rsidRPr="00643BE5">
              <w:rPr>
                <w:rFonts w:eastAsia="Times New Roman" w:cs="Tahoma"/>
                <w:color w:val="000000"/>
                <w:shd w:val="clear" w:color="auto" w:fill="FFFFFF"/>
              </w:rPr>
              <w:t>%</w:t>
            </w:r>
          </w:p>
          <w:p w:rsidR="00651D28" w:rsidRPr="00643BE5" w:rsidRDefault="00651D28">
            <w:pPr>
              <w:autoSpaceDE w:val="0"/>
              <w:rPr>
                <w:rFonts w:eastAsia="Times New Roman" w:cs="Tahoma"/>
                <w:color w:val="000000"/>
                <w:shd w:val="clear" w:color="auto" w:fill="FFFFFF"/>
              </w:rPr>
            </w:pPr>
            <w:r w:rsidRPr="00643BE5">
              <w:rPr>
                <w:rFonts w:eastAsia="Times New Roman" w:cs="Tahoma"/>
                <w:color w:val="000000"/>
                <w:shd w:val="clear" w:color="auto" w:fill="FFFFFF"/>
              </w:rPr>
              <w:t>Įgyvendintas Jovaro progimnazijos sporto aikštyno modernizavimas – 100%</w:t>
            </w:r>
          </w:p>
          <w:p w:rsidR="000176B1" w:rsidRPr="00643BE5" w:rsidRDefault="000176B1">
            <w:pPr>
              <w:autoSpaceDE w:val="0"/>
              <w:rPr>
                <w:rFonts w:eastAsia="Times New Roman" w:cs="Tahoma"/>
                <w:color w:val="000000"/>
                <w:shd w:val="clear" w:color="auto" w:fill="FFFFFF"/>
              </w:rPr>
            </w:pPr>
            <w:r w:rsidRPr="00643BE5">
              <w:rPr>
                <w:rFonts w:eastAsia="Times New Roman" w:cs="Tahoma"/>
                <w:color w:val="000000"/>
                <w:shd w:val="clear" w:color="auto" w:fill="FFFFFF"/>
              </w:rPr>
              <w:t>Įstaigų, kuriose a</w:t>
            </w:r>
            <w:r w:rsidR="00A65FBA" w:rsidRPr="00643BE5">
              <w:rPr>
                <w:rFonts w:eastAsia="Times New Roman" w:cs="Tahoma"/>
                <w:color w:val="000000"/>
                <w:shd w:val="clear" w:color="auto" w:fill="FFFFFF"/>
              </w:rPr>
              <w:t>tlikti renovacijos darbai, skaičius – 2</w:t>
            </w:r>
          </w:p>
          <w:p w:rsidR="000176B1" w:rsidRPr="00643BE5" w:rsidRDefault="00E371BE">
            <w:pPr>
              <w:autoSpaceDE w:val="0"/>
              <w:rPr>
                <w:rFonts w:eastAsia="Times New Roman" w:cs="Tahoma"/>
                <w:color w:val="000000"/>
                <w:shd w:val="clear" w:color="auto" w:fill="FFFFFF"/>
              </w:rPr>
            </w:pPr>
            <w:r>
              <w:rPr>
                <w:rFonts w:eastAsia="Times New Roman" w:cs="Tahoma"/>
                <w:color w:val="000000"/>
                <w:shd w:val="clear" w:color="auto" w:fill="FFFFFF"/>
              </w:rPr>
              <w:t>Pašalinta inžinerinių tinklų</w:t>
            </w:r>
            <w:r w:rsidR="000176B1" w:rsidRPr="00643BE5">
              <w:rPr>
                <w:rFonts w:eastAsia="Times New Roman" w:cs="Tahoma"/>
                <w:color w:val="000000"/>
                <w:shd w:val="clear" w:color="auto" w:fill="FFFFFF"/>
              </w:rPr>
              <w:t xml:space="preserve"> avarijų</w:t>
            </w:r>
            <w:r w:rsidR="00A65FBA" w:rsidRPr="00643BE5">
              <w:rPr>
                <w:rFonts w:eastAsia="Times New Roman" w:cs="Tahoma"/>
                <w:color w:val="000000"/>
                <w:shd w:val="clear" w:color="auto" w:fill="FFFFFF"/>
              </w:rPr>
              <w:t xml:space="preserve"> švietimo įstaigose – 100</w:t>
            </w:r>
            <w:r w:rsidR="000176B1" w:rsidRPr="00643BE5">
              <w:rPr>
                <w:rFonts w:eastAsia="Times New Roman" w:cs="Tahoma"/>
                <w:color w:val="000000"/>
                <w:shd w:val="clear" w:color="auto" w:fill="FFFFFF"/>
              </w:rPr>
              <w:t xml:space="preserve"> proc. </w:t>
            </w:r>
          </w:p>
          <w:p w:rsidR="000176B1" w:rsidRPr="00643BE5" w:rsidRDefault="000176B1">
            <w:pPr>
              <w:autoSpaceDE w:val="0"/>
              <w:rPr>
                <w:rFonts w:eastAsia="Times New Roman" w:cs="Tahoma"/>
                <w:color w:val="000000"/>
                <w:shd w:val="clear" w:color="auto" w:fill="FFFFFF"/>
              </w:rPr>
            </w:pPr>
            <w:r w:rsidRPr="00643BE5">
              <w:rPr>
                <w:rFonts w:eastAsia="Times New Roman" w:cs="Tahoma"/>
                <w:color w:val="000000"/>
                <w:shd w:val="clear" w:color="auto" w:fill="FFFFFF"/>
              </w:rPr>
              <w:t xml:space="preserve">Įstaigų, </w:t>
            </w:r>
            <w:r w:rsidR="00A65FBA" w:rsidRPr="00643BE5">
              <w:rPr>
                <w:rFonts w:eastAsia="Times New Roman" w:cs="Tahoma"/>
                <w:color w:val="000000"/>
                <w:shd w:val="clear" w:color="auto" w:fill="FFFFFF"/>
              </w:rPr>
              <w:t>kurių teritorijos aptvertos, skaičius</w:t>
            </w:r>
            <w:r w:rsidRPr="00643BE5">
              <w:rPr>
                <w:rFonts w:eastAsia="Times New Roman" w:cs="Tahoma"/>
                <w:color w:val="000000"/>
                <w:shd w:val="clear" w:color="auto" w:fill="FFFFFF"/>
              </w:rPr>
              <w:t xml:space="preserve"> – </w:t>
            </w:r>
            <w:r w:rsidR="001B2060">
              <w:rPr>
                <w:rFonts w:eastAsia="Times New Roman" w:cs="Tahoma"/>
                <w:color w:val="000000"/>
                <w:shd w:val="clear" w:color="auto" w:fill="FFFFFF"/>
              </w:rPr>
              <w:t>4</w:t>
            </w:r>
            <w:r w:rsidR="00B17BF1" w:rsidRPr="00643BE5">
              <w:rPr>
                <w:rFonts w:eastAsia="Times New Roman" w:cs="Tahoma"/>
                <w:color w:val="000000"/>
                <w:shd w:val="clear" w:color="auto" w:fill="FFFFFF"/>
              </w:rPr>
              <w:t>.</w:t>
            </w:r>
          </w:p>
        </w:tc>
      </w:tr>
      <w:tr w:rsidR="00922E63" w:rsidRPr="00643BE5" w:rsidTr="00714E00">
        <w:tc>
          <w:tcPr>
            <w:tcW w:w="9909" w:type="dxa"/>
            <w:gridSpan w:val="9"/>
            <w:tcBorders>
              <w:top w:val="single" w:sz="2" w:space="0" w:color="000000"/>
              <w:left w:val="single" w:sz="1" w:space="0" w:color="000000"/>
              <w:bottom w:val="single" w:sz="4" w:space="0" w:color="auto"/>
              <w:right w:val="single" w:sz="1" w:space="0" w:color="000000"/>
            </w:tcBorders>
            <w:shd w:val="clear" w:color="auto" w:fill="auto"/>
          </w:tcPr>
          <w:p w:rsidR="00922E63" w:rsidRPr="00643BE5" w:rsidRDefault="00922E63">
            <w:pPr>
              <w:pStyle w:val="Lentelsturinys"/>
              <w:snapToGrid w:val="0"/>
              <w:rPr>
                <w:b/>
                <w:bCs/>
              </w:rPr>
            </w:pPr>
            <w:r w:rsidRPr="00643BE5">
              <w:rPr>
                <w:b/>
                <w:bCs/>
              </w:rPr>
              <w:lastRenderedPageBreak/>
              <w:t>Galimi programos vykdymo ir finansavimo šaltiniai:</w:t>
            </w:r>
          </w:p>
          <w:p w:rsidR="00922E63" w:rsidRPr="00643BE5" w:rsidRDefault="00922E63" w:rsidP="00170596">
            <w:pPr>
              <w:pStyle w:val="Lentelsturinys"/>
              <w:snapToGrid w:val="0"/>
              <w:jc w:val="both"/>
              <w:rPr>
                <w:color w:val="000000"/>
              </w:rPr>
            </w:pPr>
            <w:r w:rsidRPr="00643BE5">
              <w:rPr>
                <w:b/>
                <w:bCs/>
                <w:color w:val="000000"/>
              </w:rPr>
              <w:t xml:space="preserve">  </w:t>
            </w:r>
            <w:r w:rsidRPr="00643BE5">
              <w:rPr>
                <w:color w:val="000000"/>
              </w:rPr>
              <w:t>1.</w:t>
            </w:r>
            <w:r w:rsidRPr="00643BE5">
              <w:rPr>
                <w:b/>
                <w:bCs/>
                <w:color w:val="000000"/>
              </w:rPr>
              <w:t xml:space="preserve"> </w:t>
            </w:r>
            <w:r w:rsidRPr="00643BE5">
              <w:rPr>
                <w:color w:val="000000"/>
              </w:rPr>
              <w:t>Lietuvos Respublikos valstybės biudžeto lėšos (Mokinio krepšelis, Valstybės investicijų programa, tik</w:t>
            </w:r>
            <w:r w:rsidR="00805067" w:rsidRPr="00643BE5">
              <w:rPr>
                <w:color w:val="000000"/>
              </w:rPr>
              <w:t>slinės švietimo programos) (VB);</w:t>
            </w:r>
          </w:p>
          <w:p w:rsidR="00922E63" w:rsidRPr="00643BE5" w:rsidRDefault="00922E63" w:rsidP="00170596">
            <w:pPr>
              <w:autoSpaceDE w:val="0"/>
              <w:jc w:val="both"/>
              <w:rPr>
                <w:color w:val="000000"/>
              </w:rPr>
            </w:pPr>
            <w:r w:rsidRPr="00643BE5">
              <w:rPr>
                <w:color w:val="000000"/>
              </w:rPr>
              <w:t xml:space="preserve">  2. Šiaulių miesto savivaldybės biudžet</w:t>
            </w:r>
            <w:r w:rsidR="008D5F5B" w:rsidRPr="00643BE5">
              <w:rPr>
                <w:color w:val="000000"/>
              </w:rPr>
              <w:t>o ir kitos lėšos (</w:t>
            </w:r>
            <w:r w:rsidRPr="00643BE5">
              <w:rPr>
                <w:color w:val="000000"/>
              </w:rPr>
              <w:t xml:space="preserve">paskolų ir spec. </w:t>
            </w:r>
            <w:r w:rsidR="00232F84" w:rsidRPr="00643BE5">
              <w:rPr>
                <w:color w:val="000000"/>
              </w:rPr>
              <w:t>programų)</w:t>
            </w:r>
            <w:r w:rsidR="007B7E15" w:rsidRPr="00643BE5">
              <w:rPr>
                <w:color w:val="000000"/>
              </w:rPr>
              <w:t xml:space="preserve"> </w:t>
            </w:r>
            <w:r w:rsidR="008D5F5B" w:rsidRPr="00643BE5">
              <w:rPr>
                <w:color w:val="000000"/>
              </w:rPr>
              <w:t>(SB)</w:t>
            </w:r>
            <w:r w:rsidR="00232F84" w:rsidRPr="00643BE5">
              <w:rPr>
                <w:color w:val="000000"/>
              </w:rPr>
              <w:t>, (PS), (SP)</w:t>
            </w:r>
            <w:r w:rsidR="00805067" w:rsidRPr="00643BE5">
              <w:rPr>
                <w:color w:val="000000"/>
              </w:rPr>
              <w:t>;</w:t>
            </w:r>
          </w:p>
          <w:p w:rsidR="00A53BD3" w:rsidRPr="00643BE5" w:rsidRDefault="00922E63" w:rsidP="00170596">
            <w:pPr>
              <w:tabs>
                <w:tab w:val="left" w:pos="360"/>
                <w:tab w:val="left" w:pos="720"/>
              </w:tabs>
              <w:jc w:val="both"/>
              <w:rPr>
                <w:color w:val="000000"/>
              </w:rPr>
            </w:pPr>
            <w:r w:rsidRPr="00643BE5">
              <w:rPr>
                <w:color w:val="000000"/>
              </w:rPr>
              <w:t xml:space="preserve">  3. Rėmėjų (privačios) ir kitos lėšos (KT).</w:t>
            </w:r>
          </w:p>
        </w:tc>
      </w:tr>
      <w:tr w:rsidR="00B55B91" w:rsidRPr="00643BE5" w:rsidTr="00BC3B0F">
        <w:tc>
          <w:tcPr>
            <w:tcW w:w="9909" w:type="dxa"/>
            <w:gridSpan w:val="9"/>
            <w:tcBorders>
              <w:top w:val="single" w:sz="4" w:space="0" w:color="auto"/>
              <w:left w:val="single" w:sz="2" w:space="0" w:color="000000"/>
              <w:bottom w:val="single" w:sz="4" w:space="0" w:color="auto"/>
              <w:right w:val="single" w:sz="2" w:space="0" w:color="000000"/>
            </w:tcBorders>
            <w:shd w:val="clear" w:color="auto" w:fill="auto"/>
          </w:tcPr>
          <w:p w:rsidR="00B55B91" w:rsidRPr="00643BE5" w:rsidRDefault="00B55B91" w:rsidP="007F5771">
            <w:pPr>
              <w:jc w:val="both"/>
              <w:rPr>
                <w:b/>
              </w:rPr>
            </w:pPr>
            <w:r w:rsidRPr="00643BE5">
              <w:rPr>
                <w:b/>
              </w:rPr>
              <w:t>2015–2024 metų Šiaulių miesto strateginio plėtros plano dalys, susijusios su vykdoma programa:</w:t>
            </w:r>
          </w:p>
          <w:p w:rsidR="00B55B91" w:rsidRPr="00643BE5" w:rsidRDefault="00311394">
            <w:r w:rsidRPr="00643BE5">
              <w:t>1.1.1. Sudaryti sąlygas asmeninei karjerai</w:t>
            </w:r>
            <w:r w:rsidR="00805067" w:rsidRPr="00643BE5">
              <w:t>;</w:t>
            </w:r>
          </w:p>
          <w:p w:rsidR="00311394" w:rsidRPr="00643BE5" w:rsidRDefault="00311394" w:rsidP="00311394">
            <w:r w:rsidRPr="00643BE5">
              <w:t>1.1.3. Ugdyti visuomenės sąmoningumą, pilietiškumą, skatinant verslo, švietimo, NVO, kult</w:t>
            </w:r>
            <w:r w:rsidR="00805067" w:rsidRPr="00643BE5">
              <w:t>ūros ir mokslo bendradarbiavimą;</w:t>
            </w:r>
          </w:p>
          <w:p w:rsidR="00311394" w:rsidRPr="00643BE5" w:rsidRDefault="00311394" w:rsidP="00311394">
            <w:r w:rsidRPr="00643BE5">
              <w:t>3.1.2. Atnaujinti ir plėsti</w:t>
            </w:r>
            <w:r w:rsidR="009B2A9A" w:rsidRPr="00643BE5">
              <w:t xml:space="preserve"> </w:t>
            </w:r>
            <w:r w:rsidRPr="00643BE5">
              <w:t>sport</w:t>
            </w:r>
            <w:r w:rsidR="00805067" w:rsidRPr="00643BE5">
              <w:t>o objektų infrastruktūrą mieste;</w:t>
            </w:r>
          </w:p>
          <w:p w:rsidR="00311394" w:rsidRPr="00643BE5" w:rsidRDefault="00311394" w:rsidP="00311394">
            <w:r w:rsidRPr="00643BE5">
              <w:t>3.1.5. Didinti švietimo įstaigų pastatų energetinį efektyvumą.</w:t>
            </w:r>
          </w:p>
        </w:tc>
      </w:tr>
      <w:tr w:rsidR="00922E63" w:rsidRPr="00643BE5" w:rsidTr="00377BBC">
        <w:tc>
          <w:tcPr>
            <w:tcW w:w="9909" w:type="dxa"/>
            <w:gridSpan w:val="9"/>
            <w:tcBorders>
              <w:top w:val="single" w:sz="4" w:space="0" w:color="auto"/>
              <w:left w:val="single" w:sz="2" w:space="0" w:color="000000"/>
              <w:bottom w:val="single" w:sz="2" w:space="0" w:color="000000"/>
              <w:right w:val="single" w:sz="2" w:space="0" w:color="000000"/>
            </w:tcBorders>
            <w:shd w:val="clear" w:color="auto" w:fill="FFFFFF" w:themeFill="background1"/>
          </w:tcPr>
          <w:p w:rsidR="00922E63" w:rsidRPr="00643BE5" w:rsidRDefault="00922E63" w:rsidP="007B7E15">
            <w:pPr>
              <w:autoSpaceDE w:val="0"/>
              <w:snapToGrid w:val="0"/>
              <w:ind w:left="720"/>
              <w:jc w:val="both"/>
              <w:rPr>
                <w:b/>
                <w:bCs/>
              </w:rPr>
            </w:pPr>
            <w:r w:rsidRPr="00643BE5">
              <w:rPr>
                <w:b/>
                <w:bCs/>
              </w:rPr>
              <w:t>Susiję įstatymai ir kiti norminiai teisės aktai:</w:t>
            </w:r>
          </w:p>
          <w:p w:rsidR="00922E63" w:rsidRPr="00643BE5" w:rsidRDefault="00922E63">
            <w:pPr>
              <w:numPr>
                <w:ilvl w:val="0"/>
                <w:numId w:val="2"/>
              </w:numPr>
              <w:autoSpaceDE w:val="0"/>
              <w:jc w:val="both"/>
            </w:pPr>
            <w:r w:rsidRPr="00643BE5">
              <w:t>Lietuvos Respubli</w:t>
            </w:r>
            <w:r w:rsidR="00805067" w:rsidRPr="00643BE5">
              <w:t>kos vietos savivaldos įstatymas;</w:t>
            </w:r>
          </w:p>
          <w:p w:rsidR="00922E63" w:rsidRPr="00643BE5" w:rsidRDefault="00922E63">
            <w:pPr>
              <w:numPr>
                <w:ilvl w:val="0"/>
                <w:numId w:val="2"/>
              </w:numPr>
              <w:autoSpaceDE w:val="0"/>
              <w:jc w:val="both"/>
            </w:pPr>
            <w:r w:rsidRPr="00643BE5">
              <w:t>Lietuvos</w:t>
            </w:r>
            <w:r w:rsidR="00805067" w:rsidRPr="00643BE5">
              <w:t xml:space="preserve"> Respublikos švietimo įstatymas;</w:t>
            </w:r>
          </w:p>
          <w:p w:rsidR="00922E63" w:rsidRPr="00643BE5" w:rsidRDefault="00922E63">
            <w:pPr>
              <w:numPr>
                <w:ilvl w:val="0"/>
                <w:numId w:val="2"/>
              </w:numPr>
              <w:autoSpaceDE w:val="0"/>
              <w:jc w:val="both"/>
            </w:pPr>
            <w:r w:rsidRPr="00643BE5">
              <w:t>Lietuvos Respubliko</w:t>
            </w:r>
            <w:r w:rsidR="00805067" w:rsidRPr="00643BE5">
              <w:t>s transporto lengvatų įstatymas;</w:t>
            </w:r>
          </w:p>
          <w:p w:rsidR="007971EB" w:rsidRPr="00643BE5" w:rsidRDefault="007971EB" w:rsidP="007971EB">
            <w:pPr>
              <w:numPr>
                <w:ilvl w:val="0"/>
                <w:numId w:val="2"/>
              </w:numPr>
              <w:autoSpaceDE w:val="0"/>
              <w:jc w:val="both"/>
            </w:pPr>
            <w:r w:rsidRPr="00643BE5">
              <w:t>Lietuvos Respublikos neformaliojo suaugusiųjų švietimo ir tęstinio mokymosi įstatym</w:t>
            </w:r>
            <w:r w:rsidR="00805067" w:rsidRPr="00643BE5">
              <w:t>as;</w:t>
            </w:r>
          </w:p>
          <w:p w:rsidR="00922E63" w:rsidRPr="00643BE5" w:rsidRDefault="00922E63" w:rsidP="00D84AB2">
            <w:pPr>
              <w:numPr>
                <w:ilvl w:val="0"/>
                <w:numId w:val="2"/>
              </w:numPr>
              <w:autoSpaceDE w:val="0"/>
              <w:jc w:val="both"/>
            </w:pPr>
            <w:r w:rsidRPr="00643BE5">
              <w:t>Lietuvos Respublikos Vyriausybės 2001 m. birželio 27 d. nutarimas Nr. 785 „Dėl Mokinio krepšelio lėšų apskaičiavimo ir paskirstymo metodikos patvirtinimo</w:t>
            </w:r>
            <w:r w:rsidR="00D84AB2" w:rsidRPr="00643BE5">
              <w:t xml:space="preserve"> (Lietuvos Respublikos </w:t>
            </w:r>
            <w:r w:rsidR="00D84AB2" w:rsidRPr="00643BE5">
              <w:lastRenderedPageBreak/>
              <w:t>Vyriausybės 201</w:t>
            </w:r>
            <w:r w:rsidR="00117A87">
              <w:t>7</w:t>
            </w:r>
            <w:r w:rsidR="00D84AB2" w:rsidRPr="00643BE5">
              <w:t xml:space="preserve"> m. </w:t>
            </w:r>
            <w:r w:rsidR="00117A87">
              <w:t>sausio</w:t>
            </w:r>
            <w:r w:rsidR="00D84AB2" w:rsidRPr="00643BE5">
              <w:t xml:space="preserve"> </w:t>
            </w:r>
            <w:r w:rsidR="00117A87">
              <w:t>11</w:t>
            </w:r>
            <w:r w:rsidR="00D84AB2" w:rsidRPr="00643BE5">
              <w:t xml:space="preserve"> d. nutarimo Nr. 33 aktuali redakcija)</w:t>
            </w:r>
            <w:r w:rsidRPr="00643BE5">
              <w:t xml:space="preserve">. </w:t>
            </w:r>
          </w:p>
          <w:p w:rsidR="00922E63" w:rsidRPr="00643BE5" w:rsidRDefault="00922E63">
            <w:pPr>
              <w:numPr>
                <w:ilvl w:val="0"/>
                <w:numId w:val="2"/>
              </w:numPr>
              <w:autoSpaceDE w:val="0"/>
              <w:jc w:val="both"/>
            </w:pPr>
            <w:r w:rsidRPr="00643BE5">
              <w:t>Lietuvos Respublikos Seimo 2013 m. rugpjūčio 28 d. nutarimas Nr. 779 „Dėl Valstybinės švietim</w:t>
            </w:r>
            <w:r w:rsidR="00051927" w:rsidRPr="00643BE5">
              <w:t>o 2013 – 2022 metų strategijos“.</w:t>
            </w:r>
          </w:p>
          <w:p w:rsidR="00922E63" w:rsidRPr="00643BE5" w:rsidRDefault="00922E63" w:rsidP="00187E1D">
            <w:pPr>
              <w:numPr>
                <w:ilvl w:val="0"/>
                <w:numId w:val="2"/>
              </w:numPr>
              <w:autoSpaceDE w:val="0"/>
              <w:jc w:val="both"/>
            </w:pPr>
            <w:r w:rsidRPr="00643BE5">
              <w:t>Šiaulių miesto savivaldybės tarybos 20</w:t>
            </w:r>
            <w:r w:rsidR="00187E1D" w:rsidRPr="00643BE5">
              <w:t>1</w:t>
            </w:r>
            <w:r w:rsidRPr="00643BE5">
              <w:t xml:space="preserve">6 m. </w:t>
            </w:r>
            <w:r w:rsidR="00187E1D" w:rsidRPr="00643BE5">
              <w:t>rugpjūčio</w:t>
            </w:r>
            <w:r w:rsidRPr="00643BE5">
              <w:t xml:space="preserve"> 2</w:t>
            </w:r>
            <w:r w:rsidR="00187E1D" w:rsidRPr="00643BE5">
              <w:t>5</w:t>
            </w:r>
            <w:r w:rsidRPr="00643BE5">
              <w:t xml:space="preserve"> d. sprendimas Nr. T-3</w:t>
            </w:r>
            <w:r w:rsidR="00187E1D" w:rsidRPr="00643BE5">
              <w:t>25</w:t>
            </w:r>
            <w:r w:rsidRPr="00643BE5">
              <w:t xml:space="preserve"> „Dėl </w:t>
            </w:r>
            <w:r w:rsidR="00187E1D" w:rsidRPr="00643BE5">
              <w:t xml:space="preserve">2015–2024 metų </w:t>
            </w:r>
            <w:r w:rsidRPr="00643BE5">
              <w:t>Šiaulių miesto strategi</w:t>
            </w:r>
            <w:r w:rsidR="00051927" w:rsidRPr="00643BE5">
              <w:t>nio plėtros plano patvirtinimo“.</w:t>
            </w:r>
          </w:p>
          <w:p w:rsidR="00377BBC" w:rsidRDefault="00377BBC" w:rsidP="00377BBC">
            <w:pPr>
              <w:numPr>
                <w:ilvl w:val="0"/>
                <w:numId w:val="2"/>
              </w:numPr>
              <w:autoSpaceDE w:val="0"/>
              <w:jc w:val="both"/>
            </w:pPr>
            <w:r w:rsidRPr="00377BBC">
              <w:t>Šiaulių miesto savivaldybės tarybos 2016 m. sausio 25 d. sprendim</w:t>
            </w:r>
            <w:r>
              <w:t>as</w:t>
            </w:r>
            <w:r w:rsidRPr="00377BBC">
              <w:t xml:space="preserve"> Nr. T–12 </w:t>
            </w:r>
            <w:r>
              <w:t xml:space="preserve">„Dėl </w:t>
            </w:r>
            <w:r w:rsidRPr="00377BBC">
              <w:t>Mokinio krepšelio lėšų formalųjį švietimą papildančio ugdymo programoms finansuoti paskirstymo ir naudojimo tvarkos apraš</w:t>
            </w:r>
            <w:r>
              <w:t>o patvirtinimo“</w:t>
            </w:r>
            <w:r w:rsidRPr="00377BBC">
              <w:t>.</w:t>
            </w:r>
          </w:p>
          <w:p w:rsidR="006D0E3E" w:rsidRDefault="006D0E3E" w:rsidP="00377BBC">
            <w:pPr>
              <w:numPr>
                <w:ilvl w:val="0"/>
                <w:numId w:val="2"/>
              </w:numPr>
              <w:autoSpaceDE w:val="0"/>
              <w:jc w:val="both"/>
            </w:pPr>
            <w:r>
              <w:t>Šiaulių miesto savivaldybės tarybos 2016</w:t>
            </w:r>
            <w:r w:rsidR="00377BBC">
              <w:t xml:space="preserve"> m. spalio </w:t>
            </w:r>
            <w:r>
              <w:t>6</w:t>
            </w:r>
            <w:r w:rsidR="00377BBC">
              <w:t xml:space="preserve"> d.</w:t>
            </w:r>
            <w:r>
              <w:t xml:space="preserve"> sprendimas Nr. T-356 „Dėl Vaikų registravimo ir priėmimo į Šiaulių miesto savivaldybės švietimo įstaigas, vykdančias ikimokyklinio ir (ar) priešmokyklinio ugdymo programas, tvarkos aprašo patvirtinimo“.</w:t>
            </w:r>
          </w:p>
          <w:p w:rsidR="006D0E3E" w:rsidRDefault="006D0E3E" w:rsidP="006D0E3E">
            <w:pPr>
              <w:numPr>
                <w:ilvl w:val="0"/>
                <w:numId w:val="2"/>
              </w:numPr>
              <w:autoSpaceDE w:val="0"/>
              <w:jc w:val="both"/>
            </w:pPr>
            <w:r>
              <w:t>Šiaulių miesto savivaldybės tarybos 2017</w:t>
            </w:r>
            <w:r w:rsidR="00377BBC">
              <w:t xml:space="preserve"> m. vasario </w:t>
            </w:r>
            <w:r>
              <w:t>23</w:t>
            </w:r>
            <w:r w:rsidR="00377BBC">
              <w:t xml:space="preserve"> d.</w:t>
            </w:r>
            <w:r>
              <w:t xml:space="preserve"> sprendimas Nr. T-53 „Dėl priėmimo į priešmokyklinio ugdymo grupes tvarkos aprašo patvirtinimo“.</w:t>
            </w:r>
          </w:p>
          <w:p w:rsidR="006D0E3E" w:rsidRDefault="006D0E3E" w:rsidP="006D0E3E">
            <w:pPr>
              <w:numPr>
                <w:ilvl w:val="0"/>
                <w:numId w:val="2"/>
              </w:numPr>
              <w:autoSpaceDE w:val="0"/>
              <w:jc w:val="both"/>
            </w:pPr>
            <w:r>
              <w:t>Šiaulių miesto savivaldybės tarybos 2017</w:t>
            </w:r>
            <w:r w:rsidR="00377BBC">
              <w:t xml:space="preserve"> m. balandžio </w:t>
            </w:r>
            <w:r>
              <w:t>20</w:t>
            </w:r>
            <w:r w:rsidR="00377BBC">
              <w:t xml:space="preserve"> d.</w:t>
            </w:r>
            <w:r>
              <w:t xml:space="preserve"> sprendimas Nr. T-101 „Dėl priešmokyklinio ugdymo grupių skaičiaus ir švietimo įstaigose įgyvendinamų priešmokyklinio ugdymo organizavimo modelių 2017-2018 mokslo metais nustatymo“.</w:t>
            </w:r>
          </w:p>
          <w:p w:rsidR="006D0E3E" w:rsidRDefault="006D0E3E" w:rsidP="006D0E3E">
            <w:pPr>
              <w:numPr>
                <w:ilvl w:val="0"/>
                <w:numId w:val="2"/>
              </w:numPr>
              <w:autoSpaceDE w:val="0"/>
              <w:jc w:val="both"/>
            </w:pPr>
            <w:r>
              <w:t xml:space="preserve">Šiaulių miesto savivaldybės tarybos 2017 m. spalio 5 d. sprendimas Nr. T-352 „Dėl atlyginimo už vaikų, ugdomų pagal ikimokyklinio ir priešmokyklinio ugdymo programas, išlaikymą </w:t>
            </w:r>
            <w:r w:rsidRPr="001B2060">
              <w:rPr>
                <w:shd w:val="clear" w:color="auto" w:fill="FFFFFF" w:themeFill="background1"/>
              </w:rPr>
              <w:t>Šiaulių miesto savivaldybės švietimo</w:t>
            </w:r>
            <w:r>
              <w:t xml:space="preserve"> įstaigose, nustatymo tvarkos aprašo patvirtinimo“. </w:t>
            </w:r>
          </w:p>
          <w:p w:rsidR="00922E63" w:rsidRPr="00643BE5" w:rsidRDefault="00922E63" w:rsidP="006757DA">
            <w:pPr>
              <w:numPr>
                <w:ilvl w:val="0"/>
                <w:numId w:val="2"/>
              </w:numPr>
              <w:autoSpaceDE w:val="0"/>
              <w:jc w:val="both"/>
            </w:pPr>
            <w:r w:rsidRPr="00643BE5">
              <w:t>Šiaulių miesto savivaldybės tarybos 201</w:t>
            </w:r>
            <w:r w:rsidR="006757DA">
              <w:t>7</w:t>
            </w:r>
            <w:r w:rsidRPr="00643BE5">
              <w:t xml:space="preserve"> m. </w:t>
            </w:r>
            <w:r w:rsidR="006757DA">
              <w:t>birželio</w:t>
            </w:r>
            <w:r w:rsidRPr="00643BE5">
              <w:t xml:space="preserve"> 2</w:t>
            </w:r>
            <w:r w:rsidR="006757DA">
              <w:t>9</w:t>
            </w:r>
            <w:r w:rsidRPr="00643BE5">
              <w:t xml:space="preserve"> d. sprendim</w:t>
            </w:r>
            <w:r w:rsidR="002B3F78" w:rsidRPr="00643BE5">
              <w:t>as</w:t>
            </w:r>
            <w:r w:rsidRPr="00643BE5">
              <w:t xml:space="preserve"> Nr. T-</w:t>
            </w:r>
            <w:r w:rsidR="006757DA">
              <w:t>253</w:t>
            </w:r>
            <w:r w:rsidRPr="00643BE5">
              <w:t xml:space="preserve"> „Dėl</w:t>
            </w:r>
            <w:r w:rsidR="006757DA">
              <w:t xml:space="preserve"> </w:t>
            </w:r>
            <w:r w:rsidR="006757DA" w:rsidRPr="006757DA">
              <w:t>Šiaulių miesto švietimo įstaigų ir Pedagoginės psichologinės tarnybos mokamų paslaugų įkainių sąraš</w:t>
            </w:r>
            <w:r w:rsidR="006757DA">
              <w:t>o patvirtinimo</w:t>
            </w:r>
            <w:r w:rsidRPr="00643BE5">
              <w:t>“.</w:t>
            </w:r>
          </w:p>
          <w:p w:rsidR="004A44A1" w:rsidRPr="00643BE5" w:rsidRDefault="004A44A1" w:rsidP="004A44A1">
            <w:pPr>
              <w:numPr>
                <w:ilvl w:val="0"/>
                <w:numId w:val="2"/>
              </w:numPr>
              <w:autoSpaceDE w:val="0"/>
              <w:jc w:val="both"/>
            </w:pPr>
            <w:r w:rsidRPr="00643BE5">
              <w:t>Šiaulių miesto savivaldybės tarybos 2015 m. rugpjūčio 27 d. sprendimas  Nr. T-234 „Dėl  Ikimokyklinio ugdymo programų, kurias įgyvendina Šiaulių miesto nevalstybinės švietimo įstaigos ir laisvieji mokytojai, finansavimo tvarkos aprašo patvirtinimo“</w:t>
            </w:r>
          </w:p>
          <w:p w:rsidR="00922E63" w:rsidRPr="00643BE5" w:rsidRDefault="00922E63">
            <w:pPr>
              <w:numPr>
                <w:ilvl w:val="0"/>
                <w:numId w:val="2"/>
              </w:numPr>
              <w:autoSpaceDE w:val="0"/>
              <w:jc w:val="both"/>
            </w:pPr>
            <w:r w:rsidRPr="00643BE5">
              <w:t>Šiaulių miesto savivaldybės administracijos direktoriaus 201</w:t>
            </w:r>
            <w:r w:rsidR="00E371BE">
              <w:t>7</w:t>
            </w:r>
            <w:r w:rsidRPr="00643BE5">
              <w:t xml:space="preserve"> m. rugsėjo </w:t>
            </w:r>
            <w:r w:rsidR="00E371BE">
              <w:t>26</w:t>
            </w:r>
            <w:r w:rsidR="00051927" w:rsidRPr="00643BE5">
              <w:t xml:space="preserve"> d. įsakymas Nr. A-13</w:t>
            </w:r>
            <w:r w:rsidR="00E371BE">
              <w:t>7</w:t>
            </w:r>
            <w:r w:rsidR="00051927" w:rsidRPr="00643BE5">
              <w:t>6</w:t>
            </w:r>
            <w:r w:rsidR="007779BF" w:rsidRPr="00643BE5">
              <w:t xml:space="preserve"> „Dėl aplinkos (ūkio) lėšų</w:t>
            </w:r>
            <w:r w:rsidRPr="00643BE5">
              <w:t xml:space="preserve"> iš savivaldybės biudžeto apskaičiavimo </w:t>
            </w:r>
            <w:r w:rsidR="007779BF" w:rsidRPr="00643BE5">
              <w:t>201</w:t>
            </w:r>
            <w:r w:rsidR="00E371BE">
              <w:t>8</w:t>
            </w:r>
            <w:r w:rsidRPr="00643BE5">
              <w:t xml:space="preserve"> metais tvarkos aprašo pat</w:t>
            </w:r>
            <w:r w:rsidR="007779BF" w:rsidRPr="00643BE5">
              <w:t>virtinimo“</w:t>
            </w:r>
            <w:r w:rsidRPr="00643BE5">
              <w:t xml:space="preserve">.  </w:t>
            </w:r>
          </w:p>
          <w:p w:rsidR="00922E63" w:rsidRPr="00643BE5" w:rsidRDefault="00922E63">
            <w:pPr>
              <w:numPr>
                <w:ilvl w:val="0"/>
                <w:numId w:val="2"/>
              </w:numPr>
              <w:snapToGrid w:val="0"/>
              <w:jc w:val="both"/>
            </w:pPr>
            <w:r w:rsidRPr="00643BE5">
              <w:t>Šiaulių miesto savivaldybės administracijos direktoriaus 201</w:t>
            </w:r>
            <w:r w:rsidR="00051927" w:rsidRPr="00643BE5">
              <w:t>6</w:t>
            </w:r>
            <w:r w:rsidRPr="00643BE5">
              <w:t xml:space="preserve"> m. </w:t>
            </w:r>
            <w:r w:rsidR="00051927" w:rsidRPr="00643BE5">
              <w:t>rugsėjo</w:t>
            </w:r>
            <w:r w:rsidRPr="00643BE5">
              <w:t xml:space="preserve"> 2</w:t>
            </w:r>
            <w:r w:rsidR="00051927" w:rsidRPr="00643BE5">
              <w:t>6</w:t>
            </w:r>
            <w:r w:rsidRPr="00643BE5">
              <w:t xml:space="preserve"> d. įsakymas Nr. A-</w:t>
            </w:r>
            <w:r w:rsidR="00051927" w:rsidRPr="00643BE5">
              <w:t>1277</w:t>
            </w:r>
            <w:r w:rsidRPr="00643BE5">
              <w:t xml:space="preserve"> „Dėl ugdymo lėšų, skiriamų iš savivaldybės biudžeto neformaliajam švietimui, apskaičiavimo ir naudojimo tvarkos aprašo patvirtinimo“</w:t>
            </w:r>
            <w:r w:rsidR="00FF3716" w:rsidRPr="00643BE5">
              <w:t>.</w:t>
            </w:r>
            <w:r w:rsidRPr="00643BE5">
              <w:t xml:space="preserve"> </w:t>
            </w:r>
          </w:p>
          <w:p w:rsidR="00922E63" w:rsidRDefault="00922E63" w:rsidP="00377BBC">
            <w:pPr>
              <w:numPr>
                <w:ilvl w:val="0"/>
                <w:numId w:val="2"/>
              </w:numPr>
              <w:shd w:val="clear" w:color="auto" w:fill="FFFFFF" w:themeFill="background1"/>
              <w:snapToGrid w:val="0"/>
              <w:jc w:val="both"/>
            </w:pPr>
            <w:r w:rsidRPr="00643BE5">
              <w:t>Šiaulių miesto savivaldybės administracijos direktoriaus  201</w:t>
            </w:r>
            <w:r w:rsidR="00377BBC">
              <w:t>7</w:t>
            </w:r>
            <w:r w:rsidR="00100A12" w:rsidRPr="00643BE5">
              <w:t xml:space="preserve"> </w:t>
            </w:r>
            <w:r w:rsidR="00FF3716" w:rsidRPr="00643BE5">
              <w:t>m. ru</w:t>
            </w:r>
            <w:r w:rsidR="00377BBC">
              <w:t>gsėjo</w:t>
            </w:r>
            <w:r w:rsidR="00FF3716" w:rsidRPr="00643BE5">
              <w:t xml:space="preserve"> 1</w:t>
            </w:r>
            <w:r w:rsidRPr="00643BE5">
              <w:t xml:space="preserve"> d. įsakymas Nr. A-</w:t>
            </w:r>
            <w:r w:rsidR="00100A12" w:rsidRPr="00643BE5">
              <w:t>1</w:t>
            </w:r>
            <w:r w:rsidR="00377BBC">
              <w:t>231</w:t>
            </w:r>
            <w:r w:rsidRPr="00643BE5">
              <w:t xml:space="preserve"> „Dėl neformaliojo švietimo programų</w:t>
            </w:r>
            <w:r w:rsidR="00100A12" w:rsidRPr="00643BE5">
              <w:t>, finansuojamų iš 201</w:t>
            </w:r>
            <w:r w:rsidR="00377BBC">
              <w:t>8</w:t>
            </w:r>
            <w:r w:rsidR="00100A12" w:rsidRPr="00643BE5">
              <w:t xml:space="preserve"> metų savivaldybės biudžeto,</w:t>
            </w:r>
            <w:r w:rsidRPr="00643BE5">
              <w:t xml:space="preserve"> sąrašo patvirtinimo“</w:t>
            </w:r>
            <w:r w:rsidR="00100A12" w:rsidRPr="00643BE5">
              <w:t>.</w:t>
            </w:r>
          </w:p>
          <w:p w:rsidR="004E72DA" w:rsidRDefault="004E72DA" w:rsidP="004E72DA">
            <w:pPr>
              <w:numPr>
                <w:ilvl w:val="0"/>
                <w:numId w:val="2"/>
              </w:numPr>
              <w:snapToGrid w:val="0"/>
              <w:jc w:val="both"/>
            </w:pPr>
            <w:r>
              <w:t>Šiaulių miesto savivaldybės tarybos 2016 m. gruodžio 29 d. sprendimas Nr. T-438 „Dėl Šiaulių miesto savivaldybės neformaliojo suaugusiųjų švietimo ir tęstinio mokymosi programų, finansuojamų savivaldybės biudžeto lėšomis, finansavimo ir atrankos tvarkos aprašo patvirtinimo“.</w:t>
            </w:r>
          </w:p>
          <w:p w:rsidR="004E72DA" w:rsidRDefault="004E72DA" w:rsidP="004E72DA">
            <w:pPr>
              <w:numPr>
                <w:ilvl w:val="0"/>
                <w:numId w:val="2"/>
              </w:numPr>
              <w:snapToGrid w:val="0"/>
              <w:jc w:val="both"/>
            </w:pPr>
            <w:r>
              <w:t>Šiaulių miesto savivaldybės tarybos 2017 m. vasario 10 d. sprendimas Nr. T-19 „Dėl Šiaulių miesto savivaldybės ir Šiaulių miesto teritorijoje veikiančių aukštųjų mokyklų bendradarbiavimo programų finansavimo tvarkos aprašo patvirtinimo“.</w:t>
            </w:r>
          </w:p>
          <w:p w:rsidR="004E72DA" w:rsidRDefault="004E72DA" w:rsidP="004E72DA">
            <w:pPr>
              <w:numPr>
                <w:ilvl w:val="0"/>
                <w:numId w:val="2"/>
              </w:numPr>
              <w:snapToGrid w:val="0"/>
              <w:jc w:val="both"/>
            </w:pPr>
            <w:r>
              <w:t>Šiaulių miesto savivaldybės tarybos 2017 m. rugsėjo 7 d. sprendimas Nr. T-327 „ Dėl Šiaulių miesto aukštųjų mokyklų, profesinio rengimo centro ir verslo įmonių STEAM ir INOSTART programų finansavimo tvarkos aprašo patvirtinimo“.</w:t>
            </w:r>
          </w:p>
          <w:p w:rsidR="004E72DA" w:rsidRPr="00643BE5" w:rsidRDefault="004E72DA" w:rsidP="004E72DA">
            <w:pPr>
              <w:numPr>
                <w:ilvl w:val="0"/>
                <w:numId w:val="2"/>
              </w:numPr>
              <w:snapToGrid w:val="0"/>
              <w:jc w:val="both"/>
            </w:pPr>
            <w:r>
              <w:t xml:space="preserve"> Šiaulių miesto savivaldybės tarybos 2017 m. rugsėjo 7 d. sprendimas Nr. T-328 „Dėl Inžinerijos ir informatikos mokslų krypties studijų Šiaulių mieste paramos skyrimo tvarkos aprašo patvirtinimo“.</w:t>
            </w:r>
          </w:p>
        </w:tc>
      </w:tr>
    </w:tbl>
    <w:p w:rsidR="00922E63" w:rsidRPr="00643BE5" w:rsidRDefault="00922E63">
      <w:pPr>
        <w:pStyle w:val="Pagrindinistekstas"/>
      </w:pPr>
    </w:p>
    <w:p w:rsidR="00922E63" w:rsidRPr="00643BE5" w:rsidRDefault="00922E63">
      <w:pPr>
        <w:pStyle w:val="Pagrindinistekstas"/>
      </w:pPr>
    </w:p>
    <w:p w:rsidR="00714E00" w:rsidRPr="00643BE5" w:rsidRDefault="00714E00">
      <w:pPr>
        <w:pStyle w:val="Pagrindinistekstas"/>
      </w:pPr>
    </w:p>
    <w:p w:rsidR="00714E00" w:rsidRPr="00643BE5" w:rsidRDefault="00714E00">
      <w:pPr>
        <w:pStyle w:val="Pagrindinistekstas"/>
      </w:pPr>
    </w:p>
    <w:p w:rsidR="00714E00" w:rsidRPr="00643BE5" w:rsidRDefault="00714E00">
      <w:pPr>
        <w:pStyle w:val="Pagrindinistekstas"/>
      </w:pPr>
    </w:p>
    <w:p w:rsidR="00714E00" w:rsidRPr="00643BE5" w:rsidRDefault="00714E00">
      <w:pPr>
        <w:pStyle w:val="Pagrindinistekstas"/>
      </w:pPr>
    </w:p>
    <w:p w:rsidR="00922E63" w:rsidRPr="00643BE5" w:rsidRDefault="00922E63">
      <w:pPr>
        <w:jc w:val="right"/>
      </w:pPr>
      <w:r w:rsidRPr="00643BE5">
        <w:t>1 Priedas</w:t>
      </w:r>
    </w:p>
    <w:p w:rsidR="00922E63" w:rsidRPr="00643BE5" w:rsidRDefault="00922E63">
      <w:pPr>
        <w:ind w:left="1296" w:firstLine="1296"/>
        <w:rPr>
          <w:b/>
          <w:caps/>
        </w:rPr>
      </w:pPr>
      <w:r w:rsidRPr="00643BE5">
        <w:rPr>
          <w:b/>
          <w:caps/>
        </w:rPr>
        <w:t>Švietimo įstaigų sąrašas</w:t>
      </w:r>
    </w:p>
    <w:p w:rsidR="00922E63" w:rsidRPr="00643BE5" w:rsidRDefault="00922E63"/>
    <w:p w:rsidR="00BC3B0F" w:rsidRPr="00643BE5" w:rsidRDefault="00BC3B0F" w:rsidP="00BC3B0F">
      <w:pPr>
        <w:numPr>
          <w:ilvl w:val="0"/>
          <w:numId w:val="3"/>
        </w:numPr>
      </w:pPr>
      <w:r w:rsidRPr="00643BE5">
        <w:t>Lopšelis-darželis „Auksinis raktelis“, kodas 1905 29538</w:t>
      </w:r>
    </w:p>
    <w:p w:rsidR="00BC3B0F" w:rsidRPr="00643BE5" w:rsidRDefault="00BC3B0F" w:rsidP="00BC3B0F">
      <w:pPr>
        <w:numPr>
          <w:ilvl w:val="0"/>
          <w:numId w:val="3"/>
        </w:numPr>
      </w:pPr>
      <w:r w:rsidRPr="00643BE5">
        <w:t>Lopšelis-darželis „Ąžuoliukas“, kodas 1905 25283</w:t>
      </w:r>
    </w:p>
    <w:p w:rsidR="00BC3B0F" w:rsidRPr="00643BE5" w:rsidRDefault="00BC3B0F" w:rsidP="00BC3B0F">
      <w:pPr>
        <w:numPr>
          <w:ilvl w:val="0"/>
          <w:numId w:val="3"/>
        </w:numPr>
      </w:pPr>
      <w:r w:rsidRPr="00643BE5">
        <w:t>Lopšelis-darželis „Bangelė“, kodas 1905 25326</w:t>
      </w:r>
    </w:p>
    <w:p w:rsidR="00BC3B0F" w:rsidRPr="00643BE5" w:rsidRDefault="00BC3B0F" w:rsidP="00BC3B0F">
      <w:pPr>
        <w:numPr>
          <w:ilvl w:val="0"/>
          <w:numId w:val="3"/>
        </w:numPr>
      </w:pPr>
      <w:r w:rsidRPr="00643BE5">
        <w:t>Lopšelis-darželis „Berželis“, kodas 1905 28817</w:t>
      </w:r>
    </w:p>
    <w:p w:rsidR="00BC3B0F" w:rsidRPr="00643BE5" w:rsidRDefault="00BC3B0F" w:rsidP="00BC3B0F">
      <w:pPr>
        <w:numPr>
          <w:ilvl w:val="0"/>
          <w:numId w:val="3"/>
        </w:numPr>
      </w:pPr>
      <w:r w:rsidRPr="00643BE5">
        <w:t>Lopšelis-darželis „Coliukė“, kodas 1905 26047</w:t>
      </w:r>
    </w:p>
    <w:p w:rsidR="00BC3B0F" w:rsidRPr="00643BE5" w:rsidRDefault="00BC3B0F" w:rsidP="00BC3B0F">
      <w:pPr>
        <w:numPr>
          <w:ilvl w:val="0"/>
          <w:numId w:val="3"/>
        </w:numPr>
      </w:pPr>
      <w:r w:rsidRPr="00643BE5">
        <w:t>Lopšelis-darželis „Dainelė“, kodas 1905 29157</w:t>
      </w:r>
    </w:p>
    <w:p w:rsidR="00BC3B0F" w:rsidRPr="00643BE5" w:rsidRDefault="00BC3B0F" w:rsidP="00BC3B0F">
      <w:pPr>
        <w:numPr>
          <w:ilvl w:val="0"/>
          <w:numId w:val="3"/>
        </w:numPr>
      </w:pPr>
      <w:r w:rsidRPr="00643BE5">
        <w:t>Lopšelis-darželis „Eglutė“, kodas 1905 29919</w:t>
      </w:r>
    </w:p>
    <w:p w:rsidR="00BC3B0F" w:rsidRPr="00643BE5" w:rsidRDefault="00BC3B0F" w:rsidP="00BC3B0F">
      <w:pPr>
        <w:numPr>
          <w:ilvl w:val="0"/>
          <w:numId w:val="3"/>
        </w:numPr>
      </w:pPr>
      <w:r w:rsidRPr="00643BE5">
        <w:t>Lopšelis-darželis „Ežerėlis“, kodas 2905 26190</w:t>
      </w:r>
    </w:p>
    <w:p w:rsidR="00BC3B0F" w:rsidRPr="00643BE5" w:rsidRDefault="00BC3B0F" w:rsidP="00BC3B0F">
      <w:pPr>
        <w:numPr>
          <w:ilvl w:val="0"/>
          <w:numId w:val="3"/>
        </w:numPr>
      </w:pPr>
      <w:r w:rsidRPr="00643BE5">
        <w:t>Lopšelis-darželis „Gintarėlis“, kodas 1905 28240</w:t>
      </w:r>
    </w:p>
    <w:p w:rsidR="00BC3B0F" w:rsidRPr="00643BE5" w:rsidRDefault="00BC3B0F" w:rsidP="00BC3B0F">
      <w:pPr>
        <w:numPr>
          <w:ilvl w:val="0"/>
          <w:numId w:val="3"/>
        </w:numPr>
      </w:pPr>
      <w:r w:rsidRPr="00643BE5">
        <w:t>Lopšelis-darželis „Gluosnis“, kodas 1905 27291</w:t>
      </w:r>
    </w:p>
    <w:p w:rsidR="00BC3B0F" w:rsidRPr="00643BE5" w:rsidRDefault="00BC3B0F" w:rsidP="00BC3B0F">
      <w:pPr>
        <w:numPr>
          <w:ilvl w:val="0"/>
          <w:numId w:val="3"/>
        </w:numPr>
      </w:pPr>
      <w:r w:rsidRPr="00643BE5">
        <w:t>Lopšelis-darželis „Klevelis“, kodas 1905 27868</w:t>
      </w:r>
    </w:p>
    <w:p w:rsidR="00BC3B0F" w:rsidRPr="00643BE5" w:rsidRDefault="00BC3B0F" w:rsidP="00BC3B0F">
      <w:pPr>
        <w:numPr>
          <w:ilvl w:val="0"/>
          <w:numId w:val="3"/>
        </w:numPr>
      </w:pPr>
      <w:r w:rsidRPr="00643BE5">
        <w:t>Lopšelis-darželis „Kregždutė“, kodas 1905 26385</w:t>
      </w:r>
    </w:p>
    <w:p w:rsidR="00BC3B0F" w:rsidRPr="00643BE5" w:rsidRDefault="00BC3B0F" w:rsidP="00BC3B0F">
      <w:pPr>
        <w:numPr>
          <w:ilvl w:val="0"/>
          <w:numId w:val="3"/>
        </w:numPr>
      </w:pPr>
      <w:r w:rsidRPr="00643BE5">
        <w:t>Lopšelis-darželis „Kūlverstukas“, kodas 1905 28393</w:t>
      </w:r>
    </w:p>
    <w:p w:rsidR="00BC3B0F" w:rsidRPr="00643BE5" w:rsidRDefault="00BC3B0F" w:rsidP="00BC3B0F">
      <w:pPr>
        <w:numPr>
          <w:ilvl w:val="0"/>
          <w:numId w:val="3"/>
        </w:numPr>
      </w:pPr>
      <w:r w:rsidRPr="00643BE5">
        <w:t>Logopedinis lopšelis-darželis, kodas 1905 28774</w:t>
      </w:r>
    </w:p>
    <w:p w:rsidR="00BC3B0F" w:rsidRPr="00643BE5" w:rsidRDefault="00BC3B0F" w:rsidP="00BC3B0F">
      <w:pPr>
        <w:numPr>
          <w:ilvl w:val="0"/>
          <w:numId w:val="3"/>
        </w:numPr>
      </w:pPr>
      <w:r w:rsidRPr="00643BE5">
        <w:t>Lopšelis-darželis „Pasaka“, kodas 2905 27520</w:t>
      </w:r>
    </w:p>
    <w:p w:rsidR="00BC3B0F" w:rsidRPr="00643BE5" w:rsidRDefault="00BC3B0F" w:rsidP="00BC3B0F">
      <w:pPr>
        <w:numPr>
          <w:ilvl w:val="0"/>
          <w:numId w:val="3"/>
        </w:numPr>
      </w:pPr>
      <w:r w:rsidRPr="00643BE5">
        <w:t>Lopšelis-darželis „Pupų pėdas“, kodas 1905 28621</w:t>
      </w:r>
    </w:p>
    <w:p w:rsidR="00BC3B0F" w:rsidRPr="00643BE5" w:rsidRDefault="00BC3B0F" w:rsidP="00BC3B0F">
      <w:pPr>
        <w:numPr>
          <w:ilvl w:val="0"/>
          <w:numId w:val="3"/>
        </w:numPr>
      </w:pPr>
      <w:r w:rsidRPr="00643BE5">
        <w:t>Sanatorinis lopšelis-darželis „Pušelė“, kodas 1905 25664</w:t>
      </w:r>
    </w:p>
    <w:p w:rsidR="00BC3B0F" w:rsidRPr="00643BE5" w:rsidRDefault="00BC3B0F" w:rsidP="00BC3B0F">
      <w:pPr>
        <w:numPr>
          <w:ilvl w:val="0"/>
          <w:numId w:val="3"/>
        </w:numPr>
      </w:pPr>
      <w:r w:rsidRPr="00643BE5">
        <w:t>Lopšelis-darželis „Rugiagėlė“, kodas 1905 29495</w:t>
      </w:r>
    </w:p>
    <w:p w:rsidR="00BC3B0F" w:rsidRPr="00643BE5" w:rsidRDefault="00BC3B0F" w:rsidP="00BC3B0F">
      <w:pPr>
        <w:numPr>
          <w:ilvl w:val="0"/>
          <w:numId w:val="3"/>
        </w:numPr>
      </w:pPr>
      <w:r w:rsidRPr="00643BE5">
        <w:t>Lopšelis-darželis „Salduvė“, kodas 1905 26428</w:t>
      </w:r>
    </w:p>
    <w:p w:rsidR="00BC3B0F" w:rsidRPr="00643BE5" w:rsidRDefault="00BC3B0F" w:rsidP="00BC3B0F">
      <w:pPr>
        <w:numPr>
          <w:ilvl w:val="0"/>
          <w:numId w:val="3"/>
        </w:numPr>
      </w:pPr>
      <w:r w:rsidRPr="00643BE5">
        <w:t>Lopšelis-darželis „Saulutė“, kodas 1905 25479</w:t>
      </w:r>
    </w:p>
    <w:p w:rsidR="00BC3B0F" w:rsidRPr="00643BE5" w:rsidRDefault="00BC3B0F" w:rsidP="00BC3B0F">
      <w:pPr>
        <w:numPr>
          <w:ilvl w:val="0"/>
          <w:numId w:val="3"/>
        </w:numPr>
      </w:pPr>
      <w:r w:rsidRPr="00643BE5">
        <w:t>Lopšelis-darželis „Sigutė“, kodas 1905 25130</w:t>
      </w:r>
    </w:p>
    <w:p w:rsidR="00BC3B0F" w:rsidRPr="00643BE5" w:rsidRDefault="00BC3B0F" w:rsidP="00BC3B0F">
      <w:pPr>
        <w:numPr>
          <w:ilvl w:val="0"/>
          <w:numId w:val="3"/>
        </w:numPr>
      </w:pPr>
      <w:r w:rsidRPr="00643BE5">
        <w:t>Lopšelis-darželis „Trys nykštukai“, kodas  1905 30088</w:t>
      </w:r>
    </w:p>
    <w:p w:rsidR="00BC3B0F" w:rsidRPr="00643BE5" w:rsidRDefault="00BC3B0F" w:rsidP="00BC3B0F">
      <w:pPr>
        <w:numPr>
          <w:ilvl w:val="0"/>
          <w:numId w:val="3"/>
        </w:numPr>
      </w:pPr>
      <w:r w:rsidRPr="00643BE5">
        <w:t>Lopšelis-darželis „Varpelis“, kodas 1905 26570</w:t>
      </w:r>
    </w:p>
    <w:p w:rsidR="00BC3B0F" w:rsidRPr="00643BE5" w:rsidRDefault="00BC3B0F" w:rsidP="00BC3B0F">
      <w:pPr>
        <w:numPr>
          <w:ilvl w:val="0"/>
          <w:numId w:val="3"/>
        </w:numPr>
      </w:pPr>
      <w:r w:rsidRPr="00643BE5">
        <w:t>Lopšelis-darželis „Voveraitė“, kodas 1905 28055</w:t>
      </w:r>
    </w:p>
    <w:p w:rsidR="00BC3B0F" w:rsidRPr="00643BE5" w:rsidRDefault="00BC3B0F" w:rsidP="00BC3B0F">
      <w:pPr>
        <w:numPr>
          <w:ilvl w:val="0"/>
          <w:numId w:val="3"/>
        </w:numPr>
      </w:pPr>
      <w:r w:rsidRPr="00643BE5">
        <w:t>Lopšelis-darželis „Žiburėlis“, kodas 1905 26613</w:t>
      </w:r>
    </w:p>
    <w:p w:rsidR="00BC3B0F" w:rsidRPr="00643BE5" w:rsidRDefault="00BC3B0F" w:rsidP="00BC3B0F">
      <w:pPr>
        <w:numPr>
          <w:ilvl w:val="0"/>
          <w:numId w:val="3"/>
        </w:numPr>
      </w:pPr>
      <w:r w:rsidRPr="00643BE5">
        <w:t>Lopšelis-darželis „Žibutė“, kodas 2905 25850</w:t>
      </w:r>
    </w:p>
    <w:p w:rsidR="00BC3B0F" w:rsidRPr="00643BE5" w:rsidRDefault="00BC3B0F" w:rsidP="00BC3B0F">
      <w:pPr>
        <w:numPr>
          <w:ilvl w:val="0"/>
          <w:numId w:val="3"/>
        </w:numPr>
      </w:pPr>
      <w:r w:rsidRPr="00643BE5">
        <w:t>Lopšelis-darželis „Žilvitis“, kodas 1905 29876</w:t>
      </w:r>
    </w:p>
    <w:p w:rsidR="00BC3B0F" w:rsidRPr="00643BE5" w:rsidRDefault="00BC3B0F" w:rsidP="00BC3B0F">
      <w:pPr>
        <w:numPr>
          <w:ilvl w:val="0"/>
          <w:numId w:val="3"/>
        </w:numPr>
      </w:pPr>
      <w:r w:rsidRPr="00643BE5">
        <w:t>Lopšelis-darželis „Žiogelis“, kodas 1905 29723</w:t>
      </w:r>
    </w:p>
    <w:p w:rsidR="00BC3B0F" w:rsidRPr="00643BE5" w:rsidRDefault="00BC3B0F" w:rsidP="00BC3B0F">
      <w:pPr>
        <w:numPr>
          <w:ilvl w:val="0"/>
          <w:numId w:val="3"/>
        </w:numPr>
      </w:pPr>
      <w:r w:rsidRPr="00643BE5">
        <w:t>Lopšelis-darželis „Žirniukas“, kodas 1905 27715</w:t>
      </w:r>
    </w:p>
    <w:p w:rsidR="00BC3B0F" w:rsidRPr="00643BE5" w:rsidRDefault="00BC3B0F" w:rsidP="00BC3B0F">
      <w:pPr>
        <w:numPr>
          <w:ilvl w:val="0"/>
          <w:numId w:val="3"/>
        </w:numPr>
      </w:pPr>
      <w:r w:rsidRPr="00643BE5">
        <w:t>Centro pradinė mokykla, kodas 1918 18517</w:t>
      </w:r>
    </w:p>
    <w:p w:rsidR="00BC3B0F" w:rsidRPr="00643BE5" w:rsidRDefault="00BC3B0F" w:rsidP="00BC3B0F">
      <w:pPr>
        <w:numPr>
          <w:ilvl w:val="0"/>
          <w:numId w:val="3"/>
        </w:numPr>
      </w:pPr>
      <w:r w:rsidRPr="00643BE5">
        <w:t>„Saulės“ pradinė mokykla, kodas 1905 29680</w:t>
      </w:r>
    </w:p>
    <w:p w:rsidR="00BC3B0F" w:rsidRPr="00643BE5" w:rsidRDefault="00BC3B0F" w:rsidP="00BC3B0F">
      <w:pPr>
        <w:numPr>
          <w:ilvl w:val="0"/>
          <w:numId w:val="3"/>
        </w:numPr>
      </w:pPr>
      <w:r w:rsidRPr="00643BE5">
        <w:t>Petro Avižonio regos centras, kodas 1905 30120</w:t>
      </w:r>
    </w:p>
    <w:p w:rsidR="00BC3B0F" w:rsidRPr="00643BE5" w:rsidRDefault="00BC3B0F" w:rsidP="00BC3B0F">
      <w:pPr>
        <w:numPr>
          <w:ilvl w:val="0"/>
          <w:numId w:val="3"/>
        </w:numPr>
      </w:pPr>
      <w:r w:rsidRPr="00643BE5">
        <w:t>Normundo Valterio jaunimo mokykla, kodas 1954 72272</w:t>
      </w:r>
    </w:p>
    <w:p w:rsidR="00BC3B0F" w:rsidRPr="00643BE5" w:rsidRDefault="00BC3B0F" w:rsidP="00BC3B0F">
      <w:pPr>
        <w:numPr>
          <w:ilvl w:val="0"/>
          <w:numId w:val="3"/>
        </w:numPr>
      </w:pPr>
      <w:r w:rsidRPr="00643BE5">
        <w:t>Jovaro progimnazija, kodas 1905 31222</w:t>
      </w:r>
    </w:p>
    <w:p w:rsidR="00BC3B0F" w:rsidRPr="00643BE5" w:rsidRDefault="00BC3B0F" w:rsidP="00BC3B0F">
      <w:pPr>
        <w:numPr>
          <w:ilvl w:val="0"/>
          <w:numId w:val="3"/>
        </w:numPr>
      </w:pPr>
      <w:r w:rsidRPr="00643BE5">
        <w:t>„Juventos“ progimnazija, kodas 1905 32139</w:t>
      </w:r>
    </w:p>
    <w:p w:rsidR="00BC3B0F" w:rsidRPr="00643BE5" w:rsidRDefault="00BC3B0F" w:rsidP="00BC3B0F">
      <w:pPr>
        <w:numPr>
          <w:ilvl w:val="0"/>
          <w:numId w:val="3"/>
        </w:numPr>
      </w:pPr>
      <w:r w:rsidRPr="00643BE5">
        <w:t>Vinco Kudirkos progimnazija, kodas 2905 30840</w:t>
      </w:r>
    </w:p>
    <w:p w:rsidR="00BC3B0F" w:rsidRPr="00643BE5" w:rsidRDefault="00555517" w:rsidP="00BC3B0F">
      <w:pPr>
        <w:numPr>
          <w:ilvl w:val="0"/>
          <w:numId w:val="3"/>
        </w:numPr>
      </w:pPr>
      <w:r>
        <w:t>Lopšelis-darželis „Drugelis“</w:t>
      </w:r>
      <w:r w:rsidR="00BC3B0F" w:rsidRPr="00643BE5">
        <w:t>, kodas 1905 27487</w:t>
      </w:r>
    </w:p>
    <w:p w:rsidR="00BC3B0F" w:rsidRPr="00643BE5" w:rsidRDefault="00BC3B0F" w:rsidP="00BC3B0F">
      <w:pPr>
        <w:numPr>
          <w:ilvl w:val="0"/>
          <w:numId w:val="3"/>
        </w:numPr>
      </w:pPr>
      <w:r w:rsidRPr="00643BE5">
        <w:t>Medelyno progimnazija, kodas 1905 31037</w:t>
      </w:r>
    </w:p>
    <w:p w:rsidR="00BC3B0F" w:rsidRPr="00643BE5" w:rsidRDefault="00BC3B0F" w:rsidP="00BC3B0F">
      <w:pPr>
        <w:numPr>
          <w:ilvl w:val="0"/>
          <w:numId w:val="3"/>
        </w:numPr>
      </w:pPr>
      <w:r w:rsidRPr="00643BE5">
        <w:t>Ragainės progimnazija, kodas 1905 31756</w:t>
      </w:r>
    </w:p>
    <w:p w:rsidR="00BC3B0F" w:rsidRPr="00643BE5" w:rsidRDefault="00BC3B0F" w:rsidP="00BC3B0F">
      <w:pPr>
        <w:numPr>
          <w:ilvl w:val="0"/>
          <w:numId w:val="3"/>
        </w:numPr>
      </w:pPr>
      <w:r w:rsidRPr="00643BE5">
        <w:t>Rėkyvos progimnazija, kodas 1905 30316</w:t>
      </w:r>
    </w:p>
    <w:p w:rsidR="00BC3B0F" w:rsidRPr="00643BE5" w:rsidRDefault="00BC3B0F" w:rsidP="00BC3B0F">
      <w:pPr>
        <w:numPr>
          <w:ilvl w:val="0"/>
          <w:numId w:val="3"/>
        </w:numPr>
      </w:pPr>
      <w:r w:rsidRPr="00643BE5">
        <w:t>„Romuvos“ progimnazija, kodas 300 137692</w:t>
      </w:r>
    </w:p>
    <w:p w:rsidR="00BC3B0F" w:rsidRPr="00643BE5" w:rsidRDefault="00BC3B0F" w:rsidP="00BC3B0F">
      <w:pPr>
        <w:numPr>
          <w:ilvl w:val="0"/>
          <w:numId w:val="3"/>
        </w:numPr>
      </w:pPr>
      <w:r w:rsidRPr="00643BE5">
        <w:t xml:space="preserve">Salduvės progimnazija, kodas 1905 31560  </w:t>
      </w:r>
    </w:p>
    <w:p w:rsidR="00BC3B0F" w:rsidRPr="00643BE5" w:rsidRDefault="00BC3B0F" w:rsidP="00BC3B0F">
      <w:pPr>
        <w:numPr>
          <w:ilvl w:val="0"/>
          <w:numId w:val="3"/>
        </w:numPr>
      </w:pPr>
      <w:r w:rsidRPr="00643BE5">
        <w:lastRenderedPageBreak/>
        <w:t xml:space="preserve">„Sandoros“ progimnazija, kodas 1952 20727 </w:t>
      </w:r>
    </w:p>
    <w:p w:rsidR="00BC3B0F" w:rsidRPr="00643BE5" w:rsidRDefault="00BC3B0F" w:rsidP="00BC3B0F">
      <w:pPr>
        <w:numPr>
          <w:ilvl w:val="0"/>
          <w:numId w:val="3"/>
        </w:numPr>
      </w:pPr>
      <w:r w:rsidRPr="00643BE5">
        <w:t>Zoknių progimnazija, kodas 1905 33045</w:t>
      </w:r>
    </w:p>
    <w:p w:rsidR="00BC3B0F" w:rsidRPr="00643BE5" w:rsidRDefault="00BC3B0F" w:rsidP="00BC3B0F">
      <w:pPr>
        <w:numPr>
          <w:ilvl w:val="0"/>
          <w:numId w:val="3"/>
        </w:numPr>
      </w:pPr>
      <w:r w:rsidRPr="00643BE5">
        <w:t>„Rasos“ progimnazija, kodas 1905 32096</w:t>
      </w:r>
    </w:p>
    <w:p w:rsidR="00BC3B0F" w:rsidRPr="00643BE5" w:rsidRDefault="00BC3B0F" w:rsidP="00BC3B0F">
      <w:pPr>
        <w:numPr>
          <w:ilvl w:val="0"/>
          <w:numId w:val="3"/>
        </w:numPr>
      </w:pPr>
      <w:r w:rsidRPr="00643BE5">
        <w:t xml:space="preserve">Dainų progimnazija, kodas 1905 32477 </w:t>
      </w:r>
    </w:p>
    <w:p w:rsidR="00BC3B0F" w:rsidRPr="00643BE5" w:rsidRDefault="00BC3B0F" w:rsidP="00BC3B0F">
      <w:pPr>
        <w:numPr>
          <w:ilvl w:val="0"/>
          <w:numId w:val="3"/>
        </w:numPr>
      </w:pPr>
      <w:r w:rsidRPr="00643BE5">
        <w:t xml:space="preserve">Gegužių progimnazija, kodas 1905 32281 </w:t>
      </w:r>
    </w:p>
    <w:p w:rsidR="00BC3B0F" w:rsidRPr="00643BE5" w:rsidRDefault="00BC3B0F" w:rsidP="00BC3B0F">
      <w:pPr>
        <w:numPr>
          <w:ilvl w:val="0"/>
          <w:numId w:val="3"/>
        </w:numPr>
      </w:pPr>
      <w:r w:rsidRPr="00643BE5">
        <w:t>Gytarių progimnazija, kodas 1918 19195</w:t>
      </w:r>
    </w:p>
    <w:p w:rsidR="00BC3B0F" w:rsidRPr="00643BE5" w:rsidRDefault="00BC3B0F" w:rsidP="00BC3B0F">
      <w:pPr>
        <w:numPr>
          <w:ilvl w:val="0"/>
          <w:numId w:val="3"/>
        </w:numPr>
      </w:pPr>
      <w:r w:rsidRPr="00643BE5">
        <w:t>„Santarvės“ gimnazija, kodas 2905 31180</w:t>
      </w:r>
    </w:p>
    <w:p w:rsidR="00BC3B0F" w:rsidRPr="00643BE5" w:rsidRDefault="00BC3B0F" w:rsidP="00BC3B0F">
      <w:pPr>
        <w:numPr>
          <w:ilvl w:val="0"/>
          <w:numId w:val="3"/>
        </w:numPr>
      </w:pPr>
      <w:r w:rsidRPr="00643BE5">
        <w:t>Specialiojo ugdymo centras, kodas 1905 28589</w:t>
      </w:r>
    </w:p>
    <w:p w:rsidR="00BC3B0F" w:rsidRPr="00643BE5" w:rsidRDefault="00BC3B0F" w:rsidP="00BC3B0F">
      <w:pPr>
        <w:numPr>
          <w:ilvl w:val="0"/>
          <w:numId w:val="3"/>
        </w:numPr>
      </w:pPr>
      <w:r w:rsidRPr="00643BE5">
        <w:t>Suaugusiųjų mokykla, kodas 1905 27334</w:t>
      </w:r>
    </w:p>
    <w:p w:rsidR="00BC3B0F" w:rsidRPr="00643BE5" w:rsidRDefault="00BC3B0F" w:rsidP="00BC3B0F">
      <w:pPr>
        <w:numPr>
          <w:ilvl w:val="0"/>
          <w:numId w:val="3"/>
        </w:numPr>
      </w:pPr>
      <w:r w:rsidRPr="00643BE5">
        <w:t>Sporto gimnazija, kodas 1918 26574</w:t>
      </w:r>
    </w:p>
    <w:p w:rsidR="00BC3B0F" w:rsidRPr="00643BE5" w:rsidRDefault="00BC3B0F" w:rsidP="00BC3B0F">
      <w:pPr>
        <w:numPr>
          <w:ilvl w:val="0"/>
          <w:numId w:val="3"/>
        </w:numPr>
      </w:pPr>
      <w:r w:rsidRPr="00643BE5">
        <w:t>Didždvario gimnazija, kodas 1905 31375</w:t>
      </w:r>
    </w:p>
    <w:p w:rsidR="00BC3B0F" w:rsidRPr="00643BE5" w:rsidRDefault="00BC3B0F" w:rsidP="00BC3B0F">
      <w:pPr>
        <w:numPr>
          <w:ilvl w:val="0"/>
          <w:numId w:val="3"/>
        </w:numPr>
      </w:pPr>
      <w:r w:rsidRPr="00643BE5">
        <w:t>Juliaus Janonio gimnazija, kodas 1905 30654</w:t>
      </w:r>
    </w:p>
    <w:p w:rsidR="00BC3B0F" w:rsidRPr="00643BE5" w:rsidRDefault="00BC3B0F" w:rsidP="00BC3B0F">
      <w:pPr>
        <w:numPr>
          <w:ilvl w:val="0"/>
          <w:numId w:val="3"/>
        </w:numPr>
      </w:pPr>
      <w:r w:rsidRPr="00643BE5">
        <w:t xml:space="preserve">Lieporių gimnazija, kodas 1905 32324 </w:t>
      </w:r>
    </w:p>
    <w:p w:rsidR="00BC3B0F" w:rsidRPr="00643BE5" w:rsidRDefault="00BC3B0F" w:rsidP="00BC3B0F">
      <w:pPr>
        <w:numPr>
          <w:ilvl w:val="0"/>
          <w:numId w:val="3"/>
        </w:numPr>
      </w:pPr>
      <w:r w:rsidRPr="00643BE5">
        <w:t>„Romuvos“ gimnazija, kodas 300 137653</w:t>
      </w:r>
    </w:p>
    <w:p w:rsidR="00BC3B0F" w:rsidRPr="00643BE5" w:rsidRDefault="00BC3B0F" w:rsidP="00BC3B0F">
      <w:pPr>
        <w:numPr>
          <w:ilvl w:val="0"/>
          <w:numId w:val="3"/>
        </w:numPr>
      </w:pPr>
      <w:r w:rsidRPr="00643BE5">
        <w:t>„Saulėtekio“ gimnazija, kodas 2905 32510</w:t>
      </w:r>
    </w:p>
    <w:p w:rsidR="00BC3B0F" w:rsidRPr="00643BE5" w:rsidRDefault="00BC3B0F" w:rsidP="00BC3B0F">
      <w:pPr>
        <w:numPr>
          <w:ilvl w:val="0"/>
          <w:numId w:val="3"/>
        </w:numPr>
      </w:pPr>
      <w:r w:rsidRPr="00643BE5">
        <w:t>Simono Daukanto gimnazija, kodas 1905 41864</w:t>
      </w:r>
    </w:p>
    <w:p w:rsidR="00BC3B0F" w:rsidRPr="00643BE5" w:rsidRDefault="00BC3B0F" w:rsidP="00BC3B0F">
      <w:pPr>
        <w:numPr>
          <w:ilvl w:val="0"/>
          <w:numId w:val="3"/>
        </w:numPr>
      </w:pPr>
      <w:r w:rsidRPr="00643BE5">
        <w:t>Stasio Šalkauskio gimnazija, kodas 1905 31418</w:t>
      </w:r>
    </w:p>
    <w:p w:rsidR="00BC3B0F" w:rsidRPr="00643BE5" w:rsidRDefault="00BC3B0F" w:rsidP="00BC3B0F">
      <w:pPr>
        <w:numPr>
          <w:ilvl w:val="0"/>
          <w:numId w:val="3"/>
        </w:numPr>
      </w:pPr>
      <w:r w:rsidRPr="00643BE5">
        <w:t>„Dagilėlio“ dainavimo mokykla, kodas 1952 21067</w:t>
      </w:r>
    </w:p>
    <w:p w:rsidR="00BC3B0F" w:rsidRPr="00643BE5" w:rsidRDefault="00BC3B0F" w:rsidP="00BC3B0F">
      <w:pPr>
        <w:numPr>
          <w:ilvl w:val="0"/>
          <w:numId w:val="3"/>
        </w:numPr>
      </w:pPr>
      <w:r w:rsidRPr="00643BE5">
        <w:t>Dailės mokykla, kodas 1905 41483</w:t>
      </w:r>
    </w:p>
    <w:p w:rsidR="00BC3B0F" w:rsidRPr="00643BE5" w:rsidRDefault="00BC3B0F" w:rsidP="00BC3B0F">
      <w:pPr>
        <w:numPr>
          <w:ilvl w:val="0"/>
          <w:numId w:val="3"/>
        </w:numPr>
      </w:pPr>
      <w:r w:rsidRPr="00643BE5">
        <w:t>Šiaulių „Ringuvos“ specialioji mokykla, kodas 190983779</w:t>
      </w:r>
    </w:p>
    <w:p w:rsidR="00BC3B0F" w:rsidRPr="00643BE5" w:rsidRDefault="00BC3B0F" w:rsidP="00BC3B0F">
      <w:pPr>
        <w:numPr>
          <w:ilvl w:val="0"/>
          <w:numId w:val="3"/>
        </w:numPr>
      </w:pPr>
      <w:r w:rsidRPr="00643BE5">
        <w:t>Jaunųjų gamtininkų centras, kodas 1905 39984</w:t>
      </w:r>
    </w:p>
    <w:p w:rsidR="00BC3B0F" w:rsidRPr="00643BE5" w:rsidRDefault="00BC3B0F" w:rsidP="00BC3B0F">
      <w:pPr>
        <w:numPr>
          <w:ilvl w:val="0"/>
          <w:numId w:val="3"/>
        </w:numPr>
      </w:pPr>
      <w:r w:rsidRPr="00643BE5">
        <w:t>Jaunųjų technikų centras, kodas 1905 39799</w:t>
      </w:r>
    </w:p>
    <w:p w:rsidR="00BC3B0F" w:rsidRPr="00643BE5" w:rsidRDefault="00BC3B0F" w:rsidP="00BC3B0F">
      <w:pPr>
        <w:numPr>
          <w:ilvl w:val="0"/>
          <w:numId w:val="3"/>
        </w:numPr>
      </w:pPr>
      <w:r w:rsidRPr="00643BE5">
        <w:t>Jaunųjų turistų centras, kodas 1905 40196</w:t>
      </w:r>
    </w:p>
    <w:p w:rsidR="00BC3B0F" w:rsidRPr="00643BE5" w:rsidRDefault="00BC3B0F" w:rsidP="00BC3B0F">
      <w:pPr>
        <w:numPr>
          <w:ilvl w:val="0"/>
          <w:numId w:val="3"/>
        </w:numPr>
      </w:pPr>
      <w:r w:rsidRPr="00643BE5">
        <w:t>Moksleivių namai, kodas 1905 30992</w:t>
      </w:r>
    </w:p>
    <w:p w:rsidR="00BC3B0F" w:rsidRPr="00643BE5" w:rsidRDefault="00BC3B0F" w:rsidP="00BC3B0F">
      <w:pPr>
        <w:numPr>
          <w:ilvl w:val="0"/>
          <w:numId w:val="3"/>
        </w:numPr>
      </w:pPr>
      <w:r w:rsidRPr="00643BE5">
        <w:t>1-oji muzikos mokykla, kodas 1905 41145</w:t>
      </w:r>
    </w:p>
    <w:p w:rsidR="00BC3B0F" w:rsidRPr="00643BE5" w:rsidRDefault="00BC3B0F" w:rsidP="00BC3B0F">
      <w:pPr>
        <w:numPr>
          <w:ilvl w:val="0"/>
          <w:numId w:val="3"/>
        </w:numPr>
      </w:pPr>
      <w:r w:rsidRPr="00643BE5">
        <w:t>Dainų muzikos mokykla, kodas 1918 19380</w:t>
      </w:r>
    </w:p>
    <w:p w:rsidR="00BC3B0F" w:rsidRPr="00643BE5" w:rsidRDefault="00BC3B0F" w:rsidP="00BC3B0F">
      <w:pPr>
        <w:numPr>
          <w:ilvl w:val="0"/>
          <w:numId w:val="3"/>
        </w:numPr>
      </w:pPr>
      <w:r w:rsidRPr="00643BE5">
        <w:t>Pedagoginė-psichologinė tarnyba, kodas 1954 71366</w:t>
      </w:r>
    </w:p>
    <w:p w:rsidR="00BC3B0F" w:rsidRPr="00643BE5" w:rsidRDefault="00BC3B0F" w:rsidP="00BC3B0F">
      <w:pPr>
        <w:numPr>
          <w:ilvl w:val="0"/>
          <w:numId w:val="3"/>
        </w:numPr>
      </w:pPr>
      <w:r w:rsidRPr="00643BE5">
        <w:t>Švietimo centras, kodas 3000 56938</w:t>
      </w:r>
    </w:p>
    <w:p w:rsidR="00BC3B0F" w:rsidRPr="00643BE5" w:rsidRDefault="00BC3B0F" w:rsidP="00BC3B0F">
      <w:pPr>
        <w:numPr>
          <w:ilvl w:val="0"/>
          <w:numId w:val="3"/>
        </w:numPr>
      </w:pPr>
      <w:r w:rsidRPr="00643BE5">
        <w:t>Viešoji įstaiga Šiaulių universiteto gimnazija, kodas 1954 73755</w:t>
      </w:r>
    </w:p>
    <w:p w:rsidR="00BC3B0F" w:rsidRPr="00643BE5" w:rsidRDefault="00BC3B0F" w:rsidP="00BC3B0F">
      <w:pPr>
        <w:numPr>
          <w:ilvl w:val="0"/>
          <w:numId w:val="3"/>
        </w:numPr>
      </w:pPr>
      <w:r w:rsidRPr="00643BE5">
        <w:t>Viešoji įstaiga „Smalsieji pabiručiai“, kodas 145842897</w:t>
      </w:r>
    </w:p>
    <w:p w:rsidR="00BC3B0F" w:rsidRPr="00643BE5" w:rsidRDefault="00BC3B0F" w:rsidP="00BC3B0F">
      <w:pPr>
        <w:numPr>
          <w:ilvl w:val="0"/>
          <w:numId w:val="3"/>
        </w:numPr>
      </w:pPr>
      <w:r w:rsidRPr="00643BE5">
        <w:t>Šiaulių logopedinė mokykla, kodas 190983811</w:t>
      </w:r>
    </w:p>
    <w:p w:rsidR="00BC3B0F" w:rsidRPr="00643BE5" w:rsidRDefault="00BC3B0F" w:rsidP="00BC3B0F">
      <w:pPr>
        <w:numPr>
          <w:ilvl w:val="0"/>
          <w:numId w:val="3"/>
        </w:numPr>
      </w:pPr>
      <w:r w:rsidRPr="00643BE5">
        <w:t>Šiaulių sanatorinė mokykla, kodas 190983964</w:t>
      </w:r>
    </w:p>
    <w:p w:rsidR="00BC3B0F" w:rsidRPr="00643BE5" w:rsidRDefault="00BC3B0F" w:rsidP="00BC3B0F">
      <w:pPr>
        <w:numPr>
          <w:ilvl w:val="0"/>
          <w:numId w:val="3"/>
        </w:numPr>
      </w:pPr>
      <w:r w:rsidRPr="00643BE5">
        <w:t>Viešoji įstaiga „Garso servisas“, kodas 166920363</w:t>
      </w:r>
    </w:p>
    <w:p w:rsidR="00BC3B0F" w:rsidRPr="00643BE5" w:rsidRDefault="00BC3B0F" w:rsidP="00BC3B0F">
      <w:pPr>
        <w:numPr>
          <w:ilvl w:val="0"/>
          <w:numId w:val="3"/>
        </w:numPr>
      </w:pPr>
      <w:r w:rsidRPr="00643BE5">
        <w:t xml:space="preserve">Viešoji įstaiga „Mažieji šnekoriai“, kodas 302659696 </w:t>
      </w:r>
    </w:p>
    <w:p w:rsidR="00BC3B0F" w:rsidRPr="00643BE5" w:rsidRDefault="00BC3B0F" w:rsidP="00BC3B0F">
      <w:pPr>
        <w:numPr>
          <w:ilvl w:val="0"/>
          <w:numId w:val="3"/>
        </w:numPr>
      </w:pPr>
      <w:r w:rsidRPr="00643BE5">
        <w:t>Viešoji įstaiga „Mūsų draugas“, kodas 300518088</w:t>
      </w:r>
    </w:p>
    <w:p w:rsidR="00BC3B0F" w:rsidRPr="00643BE5" w:rsidRDefault="00BC3B0F" w:rsidP="00D80762">
      <w:pPr>
        <w:numPr>
          <w:ilvl w:val="0"/>
          <w:numId w:val="3"/>
        </w:numPr>
      </w:pPr>
      <w:r w:rsidRPr="00643BE5">
        <w:t>Viešoji įstaiga Šiaulių jėzuitų mokykla</w:t>
      </w:r>
      <w:r w:rsidR="00D80762">
        <w:t xml:space="preserve">, kodas </w:t>
      </w:r>
      <w:r w:rsidR="00D80762" w:rsidRPr="00D80762">
        <w:t>304216386</w:t>
      </w:r>
      <w:r w:rsidR="00D80762">
        <w:t xml:space="preserve"> </w:t>
      </w:r>
    </w:p>
    <w:p w:rsidR="00BC3B0F" w:rsidRPr="00643BE5" w:rsidRDefault="00BC3B0F" w:rsidP="00BC3B0F">
      <w:pPr>
        <w:numPr>
          <w:ilvl w:val="0"/>
          <w:numId w:val="3"/>
        </w:numPr>
      </w:pPr>
      <w:r w:rsidRPr="00643BE5">
        <w:t xml:space="preserve">Viešoji įstaiga Šiaulių Valdorfo darželio-mokyklos bendruomenė, kodas 303358692 </w:t>
      </w:r>
    </w:p>
    <w:p w:rsidR="00BC3B0F" w:rsidRPr="00643BE5" w:rsidRDefault="00BC3B0F" w:rsidP="00BC3B0F">
      <w:pPr>
        <w:numPr>
          <w:ilvl w:val="0"/>
          <w:numId w:val="3"/>
        </w:numPr>
      </w:pPr>
      <w:r w:rsidRPr="00643BE5">
        <w:t>Viešoji įstaiga „Mūsų kiemelis“, kodas 304080801</w:t>
      </w:r>
    </w:p>
    <w:p w:rsidR="001860C3" w:rsidRPr="00643BE5" w:rsidRDefault="001860C3" w:rsidP="001860C3">
      <w:pPr>
        <w:ind w:left="720"/>
      </w:pPr>
    </w:p>
    <w:p w:rsidR="001860C3" w:rsidRPr="00643BE5" w:rsidRDefault="001860C3" w:rsidP="001860C3">
      <w:pPr>
        <w:ind w:left="720"/>
      </w:pPr>
    </w:p>
    <w:sectPr w:rsidR="001860C3" w:rsidRPr="00643BE5" w:rsidSect="00296F4E">
      <w:headerReference w:type="default" r:id="rId8"/>
      <w:pgSz w:w="11906" w:h="16838"/>
      <w:pgMar w:top="1418" w:right="567" w:bottom="1276" w:left="1418" w:header="567" w:footer="567" w:gutter="0"/>
      <w:pgNumType w:start="121"/>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A37" w:rsidRDefault="00104A37" w:rsidP="00A41A79">
      <w:r>
        <w:separator/>
      </w:r>
    </w:p>
  </w:endnote>
  <w:endnote w:type="continuationSeparator" w:id="0">
    <w:p w:rsidR="00104A37" w:rsidRDefault="00104A37" w:rsidP="00A41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A37" w:rsidRDefault="00104A37" w:rsidP="00A41A79">
      <w:r>
        <w:separator/>
      </w:r>
    </w:p>
  </w:footnote>
  <w:footnote w:type="continuationSeparator" w:id="0">
    <w:p w:rsidR="00104A37" w:rsidRDefault="00104A37" w:rsidP="00A41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DD7" w:rsidRDefault="00AE1DD7">
    <w:pPr>
      <w:pStyle w:val="Antrats"/>
      <w:jc w:val="center"/>
    </w:pPr>
    <w:r>
      <w:fldChar w:fldCharType="begin"/>
    </w:r>
    <w:r>
      <w:instrText>PAGE   \* MERGEFORMAT</w:instrText>
    </w:r>
    <w:r>
      <w:fldChar w:fldCharType="separate"/>
    </w:r>
    <w:r w:rsidR="00475715">
      <w:rPr>
        <w:noProof/>
      </w:rPr>
      <w:t>121</w:t>
    </w:r>
    <w:r>
      <w:fldChar w:fldCharType="end"/>
    </w:r>
  </w:p>
  <w:p w:rsidR="00AE1DD7" w:rsidRDefault="00AE1DD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502"/>
        </w:tabs>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103"/>
    <w:rsid w:val="000006F3"/>
    <w:rsid w:val="00002DD6"/>
    <w:rsid w:val="00004D96"/>
    <w:rsid w:val="00006C8B"/>
    <w:rsid w:val="00010786"/>
    <w:rsid w:val="000176B1"/>
    <w:rsid w:val="00020DEB"/>
    <w:rsid w:val="000270E8"/>
    <w:rsid w:val="00041459"/>
    <w:rsid w:val="000501FB"/>
    <w:rsid w:val="00051927"/>
    <w:rsid w:val="00053633"/>
    <w:rsid w:val="0007140B"/>
    <w:rsid w:val="000915EC"/>
    <w:rsid w:val="00091800"/>
    <w:rsid w:val="00091FBB"/>
    <w:rsid w:val="000B0EE0"/>
    <w:rsid w:val="000B7FFE"/>
    <w:rsid w:val="000C5AC1"/>
    <w:rsid w:val="000D2404"/>
    <w:rsid w:val="000D2C38"/>
    <w:rsid w:val="000D356C"/>
    <w:rsid w:val="000D7DDE"/>
    <w:rsid w:val="000F1B3D"/>
    <w:rsid w:val="00100A12"/>
    <w:rsid w:val="0010176F"/>
    <w:rsid w:val="00104A37"/>
    <w:rsid w:val="00105219"/>
    <w:rsid w:val="00111C98"/>
    <w:rsid w:val="00113A9F"/>
    <w:rsid w:val="00115C01"/>
    <w:rsid w:val="00117A87"/>
    <w:rsid w:val="00117EA9"/>
    <w:rsid w:val="00125F72"/>
    <w:rsid w:val="00132ED2"/>
    <w:rsid w:val="001373AC"/>
    <w:rsid w:val="00152143"/>
    <w:rsid w:val="00165350"/>
    <w:rsid w:val="00170596"/>
    <w:rsid w:val="00174D45"/>
    <w:rsid w:val="00185DB5"/>
    <w:rsid w:val="001860C3"/>
    <w:rsid w:val="00187E1D"/>
    <w:rsid w:val="00191496"/>
    <w:rsid w:val="00197080"/>
    <w:rsid w:val="001B2060"/>
    <w:rsid w:val="001C2BBB"/>
    <w:rsid w:val="00200911"/>
    <w:rsid w:val="00202604"/>
    <w:rsid w:val="00227C2C"/>
    <w:rsid w:val="00232F84"/>
    <w:rsid w:val="00234691"/>
    <w:rsid w:val="00243BC7"/>
    <w:rsid w:val="00255C89"/>
    <w:rsid w:val="00266E71"/>
    <w:rsid w:val="00270405"/>
    <w:rsid w:val="002842F7"/>
    <w:rsid w:val="00293122"/>
    <w:rsid w:val="00295CC4"/>
    <w:rsid w:val="00296F4E"/>
    <w:rsid w:val="002A5CE7"/>
    <w:rsid w:val="002B3F78"/>
    <w:rsid w:val="002C73AA"/>
    <w:rsid w:val="002D2549"/>
    <w:rsid w:val="002D5EC4"/>
    <w:rsid w:val="002D7F15"/>
    <w:rsid w:val="002E3DFE"/>
    <w:rsid w:val="002E50D2"/>
    <w:rsid w:val="002E74A0"/>
    <w:rsid w:val="002F7CD6"/>
    <w:rsid w:val="00311394"/>
    <w:rsid w:val="00315C56"/>
    <w:rsid w:val="003217AB"/>
    <w:rsid w:val="003320A9"/>
    <w:rsid w:val="00357A48"/>
    <w:rsid w:val="00361186"/>
    <w:rsid w:val="00377BBC"/>
    <w:rsid w:val="00377DD6"/>
    <w:rsid w:val="00383B35"/>
    <w:rsid w:val="00397C22"/>
    <w:rsid w:val="003B1128"/>
    <w:rsid w:val="003D5AFA"/>
    <w:rsid w:val="003E4415"/>
    <w:rsid w:val="003E4E1C"/>
    <w:rsid w:val="003F2955"/>
    <w:rsid w:val="003F5136"/>
    <w:rsid w:val="00400A65"/>
    <w:rsid w:val="00422C69"/>
    <w:rsid w:val="00453A66"/>
    <w:rsid w:val="0045608E"/>
    <w:rsid w:val="004624F3"/>
    <w:rsid w:val="00462BD7"/>
    <w:rsid w:val="00475715"/>
    <w:rsid w:val="00477FD2"/>
    <w:rsid w:val="00483E5A"/>
    <w:rsid w:val="00484655"/>
    <w:rsid w:val="00490A79"/>
    <w:rsid w:val="00495ACC"/>
    <w:rsid w:val="004A429E"/>
    <w:rsid w:val="004A44A1"/>
    <w:rsid w:val="004A4943"/>
    <w:rsid w:val="004C5C85"/>
    <w:rsid w:val="004D388C"/>
    <w:rsid w:val="004D7B62"/>
    <w:rsid w:val="004E72DA"/>
    <w:rsid w:val="004F0B17"/>
    <w:rsid w:val="004F4701"/>
    <w:rsid w:val="005121AF"/>
    <w:rsid w:val="00517EAE"/>
    <w:rsid w:val="00531E12"/>
    <w:rsid w:val="00555517"/>
    <w:rsid w:val="0056498D"/>
    <w:rsid w:val="00564DC7"/>
    <w:rsid w:val="0057227E"/>
    <w:rsid w:val="005763BD"/>
    <w:rsid w:val="00586DE9"/>
    <w:rsid w:val="00597B95"/>
    <w:rsid w:val="005A2211"/>
    <w:rsid w:val="005B2638"/>
    <w:rsid w:val="005B569F"/>
    <w:rsid w:val="005C0583"/>
    <w:rsid w:val="005E08EC"/>
    <w:rsid w:val="00614735"/>
    <w:rsid w:val="00633E22"/>
    <w:rsid w:val="006368E7"/>
    <w:rsid w:val="00636EAB"/>
    <w:rsid w:val="00643BE5"/>
    <w:rsid w:val="006468D7"/>
    <w:rsid w:val="00651D28"/>
    <w:rsid w:val="006535C8"/>
    <w:rsid w:val="0067530B"/>
    <w:rsid w:val="006757DA"/>
    <w:rsid w:val="00694C83"/>
    <w:rsid w:val="006A3D1F"/>
    <w:rsid w:val="006B051B"/>
    <w:rsid w:val="006B408F"/>
    <w:rsid w:val="006D0E3E"/>
    <w:rsid w:val="006D52A6"/>
    <w:rsid w:val="006F643C"/>
    <w:rsid w:val="00701FC4"/>
    <w:rsid w:val="00704DB9"/>
    <w:rsid w:val="0071259F"/>
    <w:rsid w:val="00714E00"/>
    <w:rsid w:val="007158AD"/>
    <w:rsid w:val="00726DBF"/>
    <w:rsid w:val="00727977"/>
    <w:rsid w:val="00730552"/>
    <w:rsid w:val="00763FA7"/>
    <w:rsid w:val="00770062"/>
    <w:rsid w:val="00770595"/>
    <w:rsid w:val="007779BF"/>
    <w:rsid w:val="007911E0"/>
    <w:rsid w:val="0079457A"/>
    <w:rsid w:val="007968AB"/>
    <w:rsid w:val="007971EB"/>
    <w:rsid w:val="007A1B89"/>
    <w:rsid w:val="007A4BDE"/>
    <w:rsid w:val="007B06B7"/>
    <w:rsid w:val="007B7E15"/>
    <w:rsid w:val="007C4AE3"/>
    <w:rsid w:val="007D722F"/>
    <w:rsid w:val="007E6292"/>
    <w:rsid w:val="007E6D88"/>
    <w:rsid w:val="007F0104"/>
    <w:rsid w:val="007F0492"/>
    <w:rsid w:val="007F2C95"/>
    <w:rsid w:val="007F5771"/>
    <w:rsid w:val="00801C99"/>
    <w:rsid w:val="00805067"/>
    <w:rsid w:val="0080511D"/>
    <w:rsid w:val="00836A6E"/>
    <w:rsid w:val="00861445"/>
    <w:rsid w:val="00866F19"/>
    <w:rsid w:val="00871CB4"/>
    <w:rsid w:val="008720C0"/>
    <w:rsid w:val="008777B6"/>
    <w:rsid w:val="00894FA9"/>
    <w:rsid w:val="00895862"/>
    <w:rsid w:val="00897F74"/>
    <w:rsid w:val="008B788A"/>
    <w:rsid w:val="008D1562"/>
    <w:rsid w:val="008D3A7C"/>
    <w:rsid w:val="008D5F5B"/>
    <w:rsid w:val="008F20CB"/>
    <w:rsid w:val="008F5C94"/>
    <w:rsid w:val="008F6565"/>
    <w:rsid w:val="00906F47"/>
    <w:rsid w:val="00913B78"/>
    <w:rsid w:val="0092008F"/>
    <w:rsid w:val="00922E63"/>
    <w:rsid w:val="00924ADA"/>
    <w:rsid w:val="009260E2"/>
    <w:rsid w:val="009367FC"/>
    <w:rsid w:val="00980B7E"/>
    <w:rsid w:val="00981993"/>
    <w:rsid w:val="00982193"/>
    <w:rsid w:val="009A0698"/>
    <w:rsid w:val="009A32C3"/>
    <w:rsid w:val="009B2A9A"/>
    <w:rsid w:val="009B6B87"/>
    <w:rsid w:val="009B77C1"/>
    <w:rsid w:val="009D0B2D"/>
    <w:rsid w:val="009D353B"/>
    <w:rsid w:val="009E2106"/>
    <w:rsid w:val="00A03B65"/>
    <w:rsid w:val="00A10517"/>
    <w:rsid w:val="00A2040A"/>
    <w:rsid w:val="00A245FF"/>
    <w:rsid w:val="00A2541E"/>
    <w:rsid w:val="00A25E5A"/>
    <w:rsid w:val="00A3151E"/>
    <w:rsid w:val="00A31C76"/>
    <w:rsid w:val="00A40EB4"/>
    <w:rsid w:val="00A41A79"/>
    <w:rsid w:val="00A41CE4"/>
    <w:rsid w:val="00A50506"/>
    <w:rsid w:val="00A508A8"/>
    <w:rsid w:val="00A51BB0"/>
    <w:rsid w:val="00A53BD3"/>
    <w:rsid w:val="00A62609"/>
    <w:rsid w:val="00A65FBA"/>
    <w:rsid w:val="00A95041"/>
    <w:rsid w:val="00AA29AF"/>
    <w:rsid w:val="00AC213A"/>
    <w:rsid w:val="00AC6C50"/>
    <w:rsid w:val="00AD1612"/>
    <w:rsid w:val="00AE1DD7"/>
    <w:rsid w:val="00B01035"/>
    <w:rsid w:val="00B115F2"/>
    <w:rsid w:val="00B17BF1"/>
    <w:rsid w:val="00B31B5F"/>
    <w:rsid w:val="00B55B91"/>
    <w:rsid w:val="00B7008C"/>
    <w:rsid w:val="00B803A9"/>
    <w:rsid w:val="00BA01F7"/>
    <w:rsid w:val="00BB587B"/>
    <w:rsid w:val="00BC3B0F"/>
    <w:rsid w:val="00BC59A4"/>
    <w:rsid w:val="00BD32A4"/>
    <w:rsid w:val="00BD3E0B"/>
    <w:rsid w:val="00BE48DE"/>
    <w:rsid w:val="00BF4CB6"/>
    <w:rsid w:val="00C04E4C"/>
    <w:rsid w:val="00C124FC"/>
    <w:rsid w:val="00C247C4"/>
    <w:rsid w:val="00C36A6B"/>
    <w:rsid w:val="00C51B93"/>
    <w:rsid w:val="00C6461C"/>
    <w:rsid w:val="00C656EA"/>
    <w:rsid w:val="00C734B1"/>
    <w:rsid w:val="00C85970"/>
    <w:rsid w:val="00C85C83"/>
    <w:rsid w:val="00C8655A"/>
    <w:rsid w:val="00CA1F95"/>
    <w:rsid w:val="00CB118C"/>
    <w:rsid w:val="00CB1B52"/>
    <w:rsid w:val="00CC340C"/>
    <w:rsid w:val="00CD2214"/>
    <w:rsid w:val="00CD5B21"/>
    <w:rsid w:val="00CD5F09"/>
    <w:rsid w:val="00CE5F97"/>
    <w:rsid w:val="00CE6FF9"/>
    <w:rsid w:val="00CE7666"/>
    <w:rsid w:val="00CF07D5"/>
    <w:rsid w:val="00D1177C"/>
    <w:rsid w:val="00D14BB8"/>
    <w:rsid w:val="00D2608A"/>
    <w:rsid w:val="00D26469"/>
    <w:rsid w:val="00D60460"/>
    <w:rsid w:val="00D61C06"/>
    <w:rsid w:val="00D75248"/>
    <w:rsid w:val="00D80762"/>
    <w:rsid w:val="00D82E60"/>
    <w:rsid w:val="00D84AB2"/>
    <w:rsid w:val="00DA42BA"/>
    <w:rsid w:val="00DB785F"/>
    <w:rsid w:val="00DC550B"/>
    <w:rsid w:val="00DC5690"/>
    <w:rsid w:val="00DC65E8"/>
    <w:rsid w:val="00DC72CC"/>
    <w:rsid w:val="00DF2597"/>
    <w:rsid w:val="00DF37BF"/>
    <w:rsid w:val="00DF688F"/>
    <w:rsid w:val="00E04F27"/>
    <w:rsid w:val="00E10D79"/>
    <w:rsid w:val="00E2339F"/>
    <w:rsid w:val="00E23CF6"/>
    <w:rsid w:val="00E35114"/>
    <w:rsid w:val="00E371BE"/>
    <w:rsid w:val="00E41602"/>
    <w:rsid w:val="00E4727A"/>
    <w:rsid w:val="00E552E3"/>
    <w:rsid w:val="00E6555B"/>
    <w:rsid w:val="00E83B98"/>
    <w:rsid w:val="00E96FA7"/>
    <w:rsid w:val="00EA31A6"/>
    <w:rsid w:val="00EC4700"/>
    <w:rsid w:val="00EE6357"/>
    <w:rsid w:val="00EF2A86"/>
    <w:rsid w:val="00EF39E6"/>
    <w:rsid w:val="00F3249A"/>
    <w:rsid w:val="00F3324A"/>
    <w:rsid w:val="00F42152"/>
    <w:rsid w:val="00F4629A"/>
    <w:rsid w:val="00F66F8D"/>
    <w:rsid w:val="00F72726"/>
    <w:rsid w:val="00F7477C"/>
    <w:rsid w:val="00F82D87"/>
    <w:rsid w:val="00F96FE8"/>
    <w:rsid w:val="00FB2694"/>
    <w:rsid w:val="00FB7A11"/>
    <w:rsid w:val="00FD7103"/>
    <w:rsid w:val="00FE1144"/>
    <w:rsid w:val="00FE1745"/>
    <w:rsid w:val="00FE2D94"/>
    <w:rsid w:val="00FE3515"/>
    <w:rsid w:val="00FF37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F3ECAFDF-E04E-4CB6-8EFB-9ADF42036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
    <w:name w:val="WW-Default Paragraph Font"/>
  </w:style>
  <w:style w:type="character" w:styleId="Hipersaitas">
    <w:name w:val="Hyperlink"/>
    <w:rPr>
      <w:color w:val="0000FF"/>
      <w:u w:val="single"/>
    </w:rPr>
  </w:style>
  <w:style w:type="character" w:customStyle="1" w:styleId="DefaultParagraphFont1">
    <w:name w:val="Default Paragraph Font1"/>
  </w:style>
  <w:style w:type="character" w:customStyle="1" w:styleId="Numeravimosimboliai">
    <w:name w:val="Numeravimo simboliai"/>
  </w:style>
  <w:style w:type="character" w:customStyle="1" w:styleId="WW8Num6z0">
    <w:name w:val="WW8Num6z0"/>
    <w:rPr>
      <w:rFonts w:ascii="Symbol" w:hAnsi="Symbol" w:cs="StarSymbol"/>
      <w:sz w:val="18"/>
      <w:szCs w:val="18"/>
    </w:rPr>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2">
    <w:name w:val="Pavadinimas2"/>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lang w:val="x-none"/>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30">
    <w:name w:val="Antraštė3"/>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1"/>
    <w:qFormat/>
    <w:pPr>
      <w:jc w:val="center"/>
    </w:pPr>
    <w:rPr>
      <w:b/>
      <w:bCs/>
    </w:rPr>
  </w:style>
  <w:style w:type="paragraph" w:customStyle="1" w:styleId="Paantrat1">
    <w:name w:val="Paantraštė1"/>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agrindinistekstas310">
    <w:name w:val="Pagrindinis tekstas 31"/>
    <w:basedOn w:val="prastasis"/>
    <w:pPr>
      <w:jc w:val="both"/>
    </w:pPr>
    <w:rPr>
      <w:sz w:val="22"/>
      <w:szCs w:val="22"/>
    </w:rPr>
  </w:style>
  <w:style w:type="paragraph" w:customStyle="1" w:styleId="prastasiniatinklio1">
    <w:name w:val="Įprastas (žiniatinklio)1"/>
    <w:basedOn w:val="prastasis"/>
    <w:pPr>
      <w:suppressAutoHyphens w:val="0"/>
      <w:spacing w:before="280" w:after="119"/>
    </w:pPr>
  </w:style>
  <w:style w:type="paragraph" w:styleId="HTMLiankstoformatuotas">
    <w:name w:val="HTML Preformatted"/>
    <w:basedOn w:val="prastasis"/>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paragraph" w:styleId="Debesliotekstas">
    <w:name w:val="Balloon Text"/>
    <w:basedOn w:val="prastasis"/>
    <w:link w:val="DebesliotekstasDiagrama"/>
    <w:uiPriority w:val="99"/>
    <w:semiHidden/>
    <w:unhideWhenUsed/>
    <w:rsid w:val="004A4943"/>
    <w:rPr>
      <w:rFonts w:ascii="Tahoma" w:hAnsi="Tahoma"/>
      <w:sz w:val="16"/>
      <w:szCs w:val="16"/>
      <w:lang w:val="x-none"/>
    </w:rPr>
  </w:style>
  <w:style w:type="character" w:customStyle="1" w:styleId="DebesliotekstasDiagrama">
    <w:name w:val="Debesėlio tekstas Diagrama"/>
    <w:link w:val="Debesliotekstas"/>
    <w:uiPriority w:val="99"/>
    <w:semiHidden/>
    <w:rsid w:val="004A4943"/>
    <w:rPr>
      <w:rFonts w:ascii="Tahoma" w:eastAsia="Lucida Sans Unicode" w:hAnsi="Tahoma" w:cs="Tahoma"/>
      <w:sz w:val="16"/>
      <w:szCs w:val="16"/>
      <w:lang w:eastAsia="ar-SA"/>
    </w:rPr>
  </w:style>
  <w:style w:type="paragraph" w:styleId="Porat">
    <w:name w:val="footer"/>
    <w:basedOn w:val="prastasis"/>
    <w:link w:val="PoratDiagrama"/>
    <w:uiPriority w:val="99"/>
    <w:unhideWhenUsed/>
    <w:rsid w:val="00A41A79"/>
    <w:pPr>
      <w:tabs>
        <w:tab w:val="center" w:pos="4819"/>
        <w:tab w:val="right" w:pos="9638"/>
      </w:tabs>
    </w:pPr>
    <w:rPr>
      <w:lang w:val="x-none"/>
    </w:rPr>
  </w:style>
  <w:style w:type="character" w:customStyle="1" w:styleId="PoratDiagrama">
    <w:name w:val="Poraštė Diagrama"/>
    <w:link w:val="Porat"/>
    <w:uiPriority w:val="99"/>
    <w:rsid w:val="00A41A79"/>
    <w:rPr>
      <w:rFonts w:eastAsia="Lucida Sans Unicode"/>
      <w:sz w:val="24"/>
      <w:szCs w:val="24"/>
      <w:lang w:eastAsia="ar-SA"/>
    </w:rPr>
  </w:style>
  <w:style w:type="character" w:customStyle="1" w:styleId="AntratsDiagrama">
    <w:name w:val="Antraštės Diagrama"/>
    <w:link w:val="Antrats"/>
    <w:uiPriority w:val="99"/>
    <w:rsid w:val="00A41A79"/>
    <w:rPr>
      <w:rFonts w:eastAsia="Lucida Sans Unicode"/>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76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65E5E-4BA7-4F94-9C27-B452E0CD7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18832</Words>
  <Characters>10735</Characters>
  <Application>Microsoft Office Word</Application>
  <DocSecurity>0</DocSecurity>
  <Lines>89</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Silva-S</dc:creator>
  <cp:lastModifiedBy>Rasa Macienė</cp:lastModifiedBy>
  <cp:revision>2</cp:revision>
  <cp:lastPrinted>2018-01-24T08:58:00Z</cp:lastPrinted>
  <dcterms:created xsi:type="dcterms:W3CDTF">2019-02-12T11:20:00Z</dcterms:created>
  <dcterms:modified xsi:type="dcterms:W3CDTF">2019-02-12T11:20:00Z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089483DE-598E-4D02-AE89-136A78887B26</vt:lpwstr>
  </property>
</Properties>
</file>